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2D5F8" w14:textId="77777777" w:rsidR="00FE439B" w:rsidRPr="00DB6DC4" w:rsidRDefault="00FE439B" w:rsidP="00DB6DC4">
      <w:pPr>
        <w:pStyle w:val="Nzevsmlouvy"/>
      </w:pPr>
      <w:r w:rsidRPr="00DB6DC4">
        <w:t>SMLOUVA O DÍLO</w:t>
      </w:r>
    </w:p>
    <w:p w14:paraId="3687434A" w14:textId="77777777" w:rsidR="00FE439B" w:rsidRDefault="00FE439B" w:rsidP="00FE439B">
      <w:pPr>
        <w:pStyle w:val="TextnormlnPVL"/>
        <w:rPr>
          <w:lang w:val="cs-CZ"/>
        </w:rPr>
      </w:pPr>
    </w:p>
    <w:p w14:paraId="771BAC8D" w14:textId="77777777" w:rsidR="00A44690" w:rsidRPr="00A44690" w:rsidRDefault="00A44690" w:rsidP="00FE439B">
      <w:pPr>
        <w:pStyle w:val="TextnormlnPVL"/>
        <w:rPr>
          <w:lang w:val="cs-CZ"/>
        </w:rPr>
      </w:pPr>
    </w:p>
    <w:p w14:paraId="7E2D508F"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2B78869F" w14:textId="77777777" w:rsidR="00FE439B" w:rsidRDefault="00FE439B" w:rsidP="00FE439B">
      <w:pPr>
        <w:pStyle w:val="TextnormlnPVL"/>
        <w:rPr>
          <w:b/>
          <w:lang w:val="cs-CZ"/>
        </w:rPr>
      </w:pPr>
    </w:p>
    <w:p w14:paraId="7BB7A12B" w14:textId="77777777" w:rsidR="00A44690" w:rsidRPr="00A44690" w:rsidRDefault="00A44690" w:rsidP="00FE439B">
      <w:pPr>
        <w:pStyle w:val="TextnormlnPVL"/>
        <w:rPr>
          <w:b/>
          <w:lang w:val="cs-CZ"/>
        </w:rPr>
      </w:pPr>
    </w:p>
    <w:p w14:paraId="49D1413A" w14:textId="77777777" w:rsidR="00936468" w:rsidRDefault="00936468" w:rsidP="00936468">
      <w:pPr>
        <w:pStyle w:val="TextnormlnPVL"/>
        <w:rPr>
          <w:b/>
        </w:rPr>
      </w:pPr>
      <w:r>
        <w:rPr>
          <w:b/>
        </w:rPr>
        <w:t>Číslo smlouvy objednatele:</w:t>
      </w:r>
      <w:r>
        <w:rPr>
          <w:b/>
        </w:rPr>
        <w:tab/>
      </w:r>
      <w:r w:rsidRPr="0090572D">
        <w:rPr>
          <w:rFonts w:cs="Arial"/>
          <w:b/>
        </w:rPr>
        <w:t>[</w:t>
      </w:r>
      <w:r>
        <w:rPr>
          <w:rFonts w:cs="Arial"/>
          <w:b/>
          <w:lang w:val="cs-CZ"/>
        </w:rPr>
        <w:t>BUDE DOPLNĚNO PŘED PODPISEM</w:t>
      </w:r>
      <w:r w:rsidRPr="0090572D">
        <w:rPr>
          <w:rFonts w:cs="Arial"/>
          <w:b/>
        </w:rPr>
        <w:t>]</w:t>
      </w:r>
    </w:p>
    <w:p w14:paraId="7BC02223" w14:textId="77777777" w:rsidR="00936468" w:rsidRDefault="00936468" w:rsidP="00936468">
      <w:pPr>
        <w:pStyle w:val="TextnormlnPVL"/>
        <w:rPr>
          <w:b/>
          <w:shd w:val="clear" w:color="auto" w:fill="FFFF00"/>
        </w:rPr>
      </w:pPr>
      <w:r>
        <w:rPr>
          <w:b/>
        </w:rPr>
        <w:t>Číslo smlouvy zhotovitele:</w:t>
      </w:r>
      <w:r>
        <w:rPr>
          <w:b/>
        </w:rPr>
        <w:tab/>
      </w:r>
      <w:r>
        <w:rPr>
          <w:b/>
        </w:rPr>
        <w:tab/>
      </w:r>
      <w:r w:rsidRPr="006F4337">
        <w:rPr>
          <w:rFonts w:cs="Arial"/>
          <w:b/>
        </w:rPr>
        <w:t>[</w:t>
      </w:r>
      <w:r>
        <w:rPr>
          <w:rFonts w:cs="Arial"/>
          <w:b/>
          <w:lang w:val="cs-CZ"/>
        </w:rPr>
        <w:t>BUDE DOPLNĚNO PŘED PODPISEM</w:t>
      </w:r>
      <w:r w:rsidRPr="006F4337">
        <w:rPr>
          <w:rFonts w:cs="Arial"/>
          <w:b/>
        </w:rPr>
        <w:t>]</w:t>
      </w:r>
    </w:p>
    <w:p w14:paraId="14EA9147" w14:textId="77777777" w:rsidR="00FE439B" w:rsidRDefault="00FE439B" w:rsidP="00FE439B">
      <w:pPr>
        <w:pStyle w:val="TextnormlnPVL"/>
        <w:rPr>
          <w:b/>
          <w:u w:val="single"/>
          <w:lang w:val="cs-CZ"/>
        </w:rPr>
      </w:pPr>
    </w:p>
    <w:p w14:paraId="4EAEE9E1" w14:textId="77777777" w:rsidR="00A44690" w:rsidRPr="00A44690" w:rsidRDefault="00A44690" w:rsidP="00FE439B">
      <w:pPr>
        <w:pStyle w:val="TextnormlnPVL"/>
        <w:rPr>
          <w:b/>
          <w:u w:val="single"/>
          <w:lang w:val="cs-CZ"/>
        </w:rPr>
      </w:pPr>
    </w:p>
    <w:p w14:paraId="05D40E50" w14:textId="77777777" w:rsidR="00FE439B" w:rsidRDefault="00FE439B" w:rsidP="00FE439B">
      <w:pPr>
        <w:pStyle w:val="TextnormlnPVL"/>
        <w:rPr>
          <w:b/>
          <w:sz w:val="24"/>
        </w:rPr>
      </w:pPr>
      <w:r>
        <w:rPr>
          <w:b/>
          <w:sz w:val="24"/>
          <w:u w:val="single"/>
        </w:rPr>
        <w:t>Smluvní strany</w:t>
      </w:r>
      <w:r>
        <w:rPr>
          <w:b/>
          <w:sz w:val="24"/>
        </w:rPr>
        <w:t>:</w:t>
      </w:r>
    </w:p>
    <w:p w14:paraId="3335CB69" w14:textId="77777777" w:rsidR="00FE439B" w:rsidRDefault="00FE439B" w:rsidP="00FE439B">
      <w:pPr>
        <w:pStyle w:val="TextnormlnPVL"/>
        <w:rPr>
          <w:b/>
          <w:sz w:val="24"/>
        </w:rPr>
      </w:pPr>
    </w:p>
    <w:p w14:paraId="31C94566" w14:textId="77777777" w:rsidR="00D47F22" w:rsidRDefault="00D47F22" w:rsidP="00D47F22">
      <w:pPr>
        <w:pStyle w:val="TextnormlnPVL"/>
        <w:rPr>
          <w:b/>
          <w:sz w:val="24"/>
        </w:rPr>
      </w:pPr>
    </w:p>
    <w:p w14:paraId="1178341F" w14:textId="77777777" w:rsidR="00D47F22" w:rsidRDefault="00D47F22" w:rsidP="00D47F22">
      <w:pPr>
        <w:pStyle w:val="Smluvnstrananzev"/>
      </w:pPr>
      <w:r>
        <w:t>objednatel:</w:t>
      </w:r>
      <w:r>
        <w:tab/>
        <w:t>Povodí Vltavy, státní podnik</w:t>
      </w:r>
    </w:p>
    <w:p w14:paraId="4B74497A" w14:textId="77777777" w:rsidR="00D47F22" w:rsidRPr="00321C40" w:rsidRDefault="00D47F22" w:rsidP="00D47F22">
      <w:pPr>
        <w:pStyle w:val="Identifikacesmluvnstrany"/>
      </w:pPr>
      <w:r>
        <w:t>sídlo:</w:t>
      </w:r>
      <w:r>
        <w:tab/>
        <w:t>Holečkova 3178/8, Smíchov, 150 00 Praha 5</w:t>
      </w:r>
    </w:p>
    <w:p w14:paraId="47339A59" w14:textId="77777777" w:rsidR="00D47F22" w:rsidRDefault="00D47F22" w:rsidP="00D47F22">
      <w:pPr>
        <w:pStyle w:val="Identifikacesmluvnstrany"/>
      </w:pPr>
      <w:r>
        <w:t>statutární orgán:</w:t>
      </w:r>
      <w:r>
        <w:tab/>
        <w:t>RNDr. Petr Kubala, generální ředitel</w:t>
      </w:r>
      <w:r>
        <w:tab/>
      </w:r>
    </w:p>
    <w:p w14:paraId="21B517AF" w14:textId="77777777" w:rsidR="00D47F22" w:rsidRDefault="00D47F22" w:rsidP="00D47F22">
      <w:pPr>
        <w:pStyle w:val="TextnormlnPVL"/>
      </w:pPr>
      <w:r>
        <w:t>oprávněn k podpisu smlouvy</w:t>
      </w:r>
    </w:p>
    <w:p w14:paraId="3B5A55C3" w14:textId="77777777" w:rsidR="00D47F22" w:rsidRDefault="00D47F22" w:rsidP="00D47F22">
      <w:pPr>
        <w:pStyle w:val="Oprvnnkjednnapodpisusml"/>
      </w:pPr>
      <w:r w:rsidRPr="00B236E8">
        <w:t xml:space="preserve">a k jednání o věcech smluvních: </w:t>
      </w:r>
      <w:r w:rsidRPr="00B236E8">
        <w:tab/>
        <w:t>Ing. Tomáš Havlíček</w:t>
      </w:r>
      <w:r>
        <w:t>, MBA</w:t>
      </w:r>
      <w:r w:rsidRPr="00B236E8">
        <w:t>, ř</w:t>
      </w:r>
      <w:r>
        <w:t>editel sekce investiční</w:t>
      </w:r>
    </w:p>
    <w:p w14:paraId="1398F4BB" w14:textId="77777777" w:rsidR="00D47F22" w:rsidRDefault="00D47F22" w:rsidP="00D47F22">
      <w:pPr>
        <w:pStyle w:val="Oprvnnkjednnapodpisusml"/>
      </w:pPr>
      <w:r>
        <w:t xml:space="preserve">oprávněn jednat o věcech technických: </w:t>
      </w:r>
      <w:r>
        <w:tab/>
        <w:t>Ing. Jiří Pechar, ředitel sekce technické</w:t>
      </w:r>
    </w:p>
    <w:p w14:paraId="6DF16A12" w14:textId="77777777" w:rsidR="00D47F22" w:rsidRDefault="00D47F22" w:rsidP="00D47F22">
      <w:pPr>
        <w:pStyle w:val="Oprvnnkjednnapodpisusml"/>
      </w:pPr>
      <w:r>
        <w:tab/>
      </w:r>
      <w:r w:rsidR="001F1979">
        <w:rPr>
          <w:lang w:val="cs-CZ"/>
        </w:rPr>
        <w:t>Ing. Jan Brabec</w:t>
      </w:r>
      <w:r>
        <w:t>, referent oddělení realizace investic</w:t>
      </w:r>
    </w:p>
    <w:p w14:paraId="617F20F5" w14:textId="77777777" w:rsidR="00D47F22" w:rsidRDefault="00D47F22" w:rsidP="00D47F22">
      <w:pPr>
        <w:pStyle w:val="Identifikacesmluvnstrany"/>
      </w:pPr>
      <w:r>
        <w:t>IČO:</w:t>
      </w:r>
      <w:r>
        <w:tab/>
        <w:t>70889953</w:t>
      </w:r>
    </w:p>
    <w:p w14:paraId="652050E9" w14:textId="77777777" w:rsidR="00D47F22" w:rsidRDefault="00D47F22" w:rsidP="00D47F22">
      <w:pPr>
        <w:pStyle w:val="Identifikacesmluvnstrany"/>
      </w:pPr>
      <w:r>
        <w:t>DIČ:</w:t>
      </w:r>
      <w:r>
        <w:tab/>
        <w:t>CZ70889953</w:t>
      </w:r>
    </w:p>
    <w:p w14:paraId="23CCE8CB" w14:textId="77777777" w:rsidR="00D47F22" w:rsidRDefault="00D47F22" w:rsidP="00D47F22">
      <w:pPr>
        <w:pStyle w:val="Identifikacesmluvnstrany"/>
      </w:pPr>
      <w:r>
        <w:t>bankovní spojení:</w:t>
      </w:r>
      <w:r>
        <w:tab/>
        <w:t>UniCredit Bank Czech Republic and Slovakia, a.s.</w:t>
      </w:r>
    </w:p>
    <w:p w14:paraId="070B67AD" w14:textId="77777777" w:rsidR="00D47F22" w:rsidRDefault="00D47F22" w:rsidP="00D47F22">
      <w:pPr>
        <w:pStyle w:val="Identifikacesmluvnstrany"/>
      </w:pPr>
      <w:r>
        <w:t>číslo účtu:</w:t>
      </w:r>
      <w:r>
        <w:tab/>
        <w:t>1487015064/2700</w:t>
      </w:r>
    </w:p>
    <w:p w14:paraId="5B95069A" w14:textId="77777777" w:rsidR="00D47F22" w:rsidRDefault="00D47F22" w:rsidP="00D47F22">
      <w:pPr>
        <w:pStyle w:val="Identifikacesmluvnstrany"/>
      </w:pPr>
      <w:r>
        <w:t>zápis v obchodním rejstříku:</w:t>
      </w:r>
      <w:r>
        <w:tab/>
        <w:t>Městský soud v Praze, oddíl A, vložka 43594</w:t>
      </w:r>
    </w:p>
    <w:p w14:paraId="7F2B28F8" w14:textId="77777777" w:rsidR="00D47F22" w:rsidRDefault="00D47F22" w:rsidP="00D47F22">
      <w:pPr>
        <w:pStyle w:val="TextnormlnPVL"/>
        <w:rPr>
          <w:lang w:val="cs-CZ"/>
        </w:rPr>
      </w:pPr>
      <w:r>
        <w:t xml:space="preserve">tel.: </w:t>
      </w:r>
      <w:r w:rsidR="001F1979">
        <w:rPr>
          <w:lang w:val="cs-CZ"/>
        </w:rPr>
        <w:t>221 401 934</w:t>
      </w:r>
      <w:r>
        <w:tab/>
      </w:r>
      <w:r>
        <w:tab/>
        <w:t xml:space="preserve">e-mail: </w:t>
      </w:r>
      <w:hyperlink r:id="rId9" w:history="1">
        <w:r w:rsidR="001F1979" w:rsidRPr="00F3543F">
          <w:rPr>
            <w:rStyle w:val="Hypertextovodkaz"/>
            <w:lang w:val="cs-CZ"/>
          </w:rPr>
          <w:t>jan.brabec@pvl.cz</w:t>
        </w:r>
      </w:hyperlink>
    </w:p>
    <w:p w14:paraId="35CFA8EE" w14:textId="77777777" w:rsidR="00D47F22" w:rsidRDefault="00D47F22" w:rsidP="00D47F22">
      <w:pPr>
        <w:pStyle w:val="TextnormlnPVL"/>
      </w:pPr>
      <w:r>
        <w:t>(dále jen „objednatel“)</w:t>
      </w:r>
    </w:p>
    <w:p w14:paraId="7A908F98" w14:textId="77777777" w:rsidR="00FE439B" w:rsidRDefault="00FE439B" w:rsidP="00FE439B">
      <w:pPr>
        <w:pStyle w:val="TextnormlnPVL"/>
        <w:rPr>
          <w:b/>
        </w:rPr>
      </w:pPr>
    </w:p>
    <w:p w14:paraId="16E1B1F5" w14:textId="77777777" w:rsidR="00FE439B" w:rsidRDefault="00FE439B" w:rsidP="00FE439B">
      <w:pPr>
        <w:pStyle w:val="TextnormlnPVL"/>
        <w:rPr>
          <w:b/>
        </w:rPr>
      </w:pPr>
      <w:r>
        <w:rPr>
          <w:b/>
        </w:rPr>
        <w:t>a</w:t>
      </w:r>
    </w:p>
    <w:p w14:paraId="6B74C1AB" w14:textId="77777777" w:rsidR="00FE439B" w:rsidRDefault="00FE439B" w:rsidP="00FE439B">
      <w:pPr>
        <w:pStyle w:val="TextnormlnPVL"/>
        <w:rPr>
          <w:b/>
        </w:rPr>
      </w:pPr>
    </w:p>
    <w:p w14:paraId="7936A9C4" w14:textId="77777777" w:rsidR="00FE439B" w:rsidRDefault="00FE439B" w:rsidP="00FE439B">
      <w:pPr>
        <w:pStyle w:val="Smluvnstrananzev"/>
        <w:rPr>
          <w:shd w:val="clear" w:color="auto" w:fill="FFFF00"/>
        </w:rPr>
      </w:pPr>
      <w:r>
        <w:t>zhotovitel:</w:t>
      </w:r>
      <w:r>
        <w:tab/>
      </w:r>
      <w:r>
        <w:rPr>
          <w:shd w:val="clear" w:color="auto" w:fill="FFFF00"/>
        </w:rPr>
        <w:t>……………………………………….……</w:t>
      </w:r>
    </w:p>
    <w:p w14:paraId="411BACBA" w14:textId="77777777" w:rsidR="00FE439B" w:rsidRDefault="00FE439B" w:rsidP="00FE439B">
      <w:pPr>
        <w:pStyle w:val="Identifikacesmluvnstrany"/>
        <w:rPr>
          <w:shd w:val="clear" w:color="auto" w:fill="FFFF00"/>
        </w:rPr>
      </w:pPr>
      <w:r>
        <w:t>sídlo:</w:t>
      </w:r>
      <w:r>
        <w:tab/>
      </w:r>
      <w:r>
        <w:rPr>
          <w:shd w:val="clear" w:color="auto" w:fill="FFFF00"/>
        </w:rPr>
        <w:t>………………………………….…………</w:t>
      </w:r>
    </w:p>
    <w:p w14:paraId="5DBE446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6752B4F3"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6AF4BB72"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49C7F734" w14:textId="77777777" w:rsidR="00FE439B" w:rsidRDefault="00FE439B" w:rsidP="00FE439B">
      <w:pPr>
        <w:pStyle w:val="Identifikacesmluvnstrany"/>
        <w:rPr>
          <w:shd w:val="clear" w:color="auto" w:fill="FFFF00"/>
        </w:rPr>
      </w:pPr>
      <w:r>
        <w:t>IČO:</w:t>
      </w:r>
      <w:r>
        <w:tab/>
      </w:r>
      <w:r>
        <w:rPr>
          <w:shd w:val="clear" w:color="auto" w:fill="FFFF00"/>
        </w:rPr>
        <w:t>……………………</w:t>
      </w:r>
    </w:p>
    <w:p w14:paraId="17636A39"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5BEEC880"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728EAE63"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66C50EA3"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30CF7B07" w14:textId="77777777" w:rsidR="00FE439B" w:rsidRPr="00DB0783" w:rsidRDefault="00FE439B" w:rsidP="00FE439B">
      <w:pPr>
        <w:pStyle w:val="TextnormlnPVL"/>
        <w:rPr>
          <w:rFonts w:cs="Arial"/>
          <w:lang w:val="cs-CZ"/>
        </w:rPr>
      </w:pPr>
      <w:r>
        <w:rPr>
          <w:rFonts w:cs="Arial"/>
        </w:rPr>
        <w:t xml:space="preserve">tel.: </w:t>
      </w:r>
      <w:r w:rsidR="00DB0783" w:rsidRPr="00DB0783">
        <w:rPr>
          <w:rFonts w:cs="Arial"/>
          <w:highlight w:val="yellow"/>
          <w:lang w:val="cs-CZ"/>
        </w:rPr>
        <w:t>…………………</w:t>
      </w:r>
      <w:r>
        <w:rPr>
          <w:rFonts w:cs="Arial"/>
        </w:rPr>
        <w:tab/>
      </w:r>
      <w:r>
        <w:rPr>
          <w:rFonts w:cs="Arial"/>
        </w:rPr>
        <w:tab/>
      </w:r>
      <w:r>
        <w:rPr>
          <w:rFonts w:cs="Arial"/>
        </w:rPr>
        <w:tab/>
      </w:r>
      <w:r>
        <w:rPr>
          <w:rFonts w:cs="Arial"/>
        </w:rPr>
        <w:tab/>
        <w:t>e-mail:</w:t>
      </w:r>
      <w:r w:rsidR="00DB0783">
        <w:rPr>
          <w:rFonts w:cs="Arial"/>
          <w:lang w:val="cs-CZ"/>
        </w:rPr>
        <w:t xml:space="preserve"> </w:t>
      </w:r>
      <w:r w:rsidR="00DB0783" w:rsidRPr="00DB0783">
        <w:rPr>
          <w:rFonts w:cs="Arial"/>
          <w:highlight w:val="yellow"/>
          <w:lang w:val="cs-CZ"/>
        </w:rPr>
        <w:t>………………</w:t>
      </w:r>
    </w:p>
    <w:p w14:paraId="22AF8008" w14:textId="77777777" w:rsidR="00FE439B" w:rsidRDefault="00FE439B" w:rsidP="00FE439B">
      <w:pPr>
        <w:pStyle w:val="TextnormlnPVL"/>
        <w:rPr>
          <w:rFonts w:cs="Arial"/>
        </w:rPr>
      </w:pPr>
      <w:r>
        <w:rPr>
          <w:rFonts w:cs="Arial"/>
        </w:rPr>
        <w:t>(dále jen „zhotovitel“)</w:t>
      </w:r>
    </w:p>
    <w:p w14:paraId="41CF6722" w14:textId="77777777" w:rsidR="00EF063A" w:rsidRDefault="00EF063A" w:rsidP="00EF063A">
      <w:pPr>
        <w:pStyle w:val="Meziodstavce"/>
        <w:rPr>
          <w:lang w:val="cs-CZ"/>
        </w:rPr>
      </w:pPr>
    </w:p>
    <w:p w14:paraId="274F2EF0" w14:textId="77777777" w:rsidR="00A44690" w:rsidRPr="00A44690" w:rsidRDefault="00A44690" w:rsidP="00EF063A">
      <w:pPr>
        <w:pStyle w:val="Meziodstavce"/>
        <w:rPr>
          <w:lang w:val="cs-CZ"/>
        </w:rPr>
      </w:pPr>
    </w:p>
    <w:p w14:paraId="4CB44DFB" w14:textId="77777777" w:rsidR="00EF063A" w:rsidRPr="00EF063A" w:rsidRDefault="00EF063A" w:rsidP="00EF063A">
      <w:pPr>
        <w:pStyle w:val="lneksmlouvynadpisPVL"/>
      </w:pPr>
      <w:bookmarkStart w:id="0" w:name="_Ref473801745"/>
      <w:r w:rsidRPr="00EF063A">
        <w:t>Účel a předmět smlouvy</w:t>
      </w:r>
      <w:bookmarkEnd w:id="0"/>
    </w:p>
    <w:p w14:paraId="3C206CBA" w14:textId="315B9972" w:rsidR="00EF063A" w:rsidRPr="007E2E38" w:rsidRDefault="00EF063A" w:rsidP="0038765C">
      <w:pPr>
        <w:pStyle w:val="lneksmlouvytextPVL"/>
      </w:pPr>
      <w:r w:rsidRPr="007E2E38">
        <w:t>Tato smlouva je uzavřena na základě výsledku zadávacího řízení dle zákona č. 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AC4477">
        <w:rPr>
          <w:lang w:val="cs-CZ"/>
        </w:rPr>
        <w:t xml:space="preserve">, </w:t>
      </w:r>
      <w:r w:rsidR="00422035">
        <w:rPr>
          <w:lang w:val="cs-CZ"/>
        </w:rPr>
        <w:t>ve znění pozdějších předpisů</w:t>
      </w:r>
      <w:r w:rsidRPr="00642D4C">
        <w:t xml:space="preserve"> (dále jen</w:t>
      </w:r>
      <w:r w:rsidR="00422035">
        <w:rPr>
          <w:lang w:val="cs-CZ"/>
        </w:rPr>
        <w:t xml:space="preserve"> „zákon o zadávání veřejných zakázek“ nebo</w:t>
      </w:r>
      <w:r w:rsidRPr="00642D4C">
        <w:t xml:space="preserve"> „</w:t>
      </w:r>
      <w:r>
        <w:t>Z</w:t>
      </w:r>
      <w:r w:rsidRPr="00642D4C">
        <w:t xml:space="preserve">ZVZ“) pro veřejnou zakázku </w:t>
      </w:r>
      <w:r>
        <w:t>s</w:t>
      </w:r>
      <w:r w:rsidR="00827CC2">
        <w:rPr>
          <w:lang w:val="cs-CZ"/>
        </w:rPr>
        <w:t> </w:t>
      </w:r>
      <w:r w:rsidRPr="00642D4C">
        <w:t xml:space="preserve">názvem </w:t>
      </w:r>
      <w:r w:rsidRPr="00F83C7E">
        <w:rPr>
          <w:b/>
        </w:rPr>
        <w:t>„</w:t>
      </w:r>
      <w:r w:rsidR="0038765C" w:rsidRPr="0038765C">
        <w:rPr>
          <w:b/>
          <w:lang w:val="cs-CZ"/>
        </w:rPr>
        <w:t>Jenečský potok, ř.km 0,980-1,130 - úprava koryta</w:t>
      </w:r>
      <w:r w:rsidRPr="00936468">
        <w:rPr>
          <w:b/>
        </w:rPr>
        <w:t>“</w:t>
      </w:r>
      <w:r w:rsidR="002D371A" w:rsidRPr="002D371A">
        <w:rPr>
          <w:lang w:val="cs-CZ"/>
        </w:rPr>
        <w:t xml:space="preserve"> (dále jen „Veřejná zakázka“)</w:t>
      </w:r>
      <w:r w:rsidRPr="002D371A">
        <w:t xml:space="preserve">, </w:t>
      </w:r>
      <w:r w:rsidRPr="0071541B">
        <w:t>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42F7ED8B" w14:textId="77777777" w:rsidR="00EF063A" w:rsidRDefault="00EF063A" w:rsidP="00EF063A">
      <w:pPr>
        <w:pStyle w:val="Meziodstavce"/>
        <w:rPr>
          <w:lang w:val="cs-CZ"/>
        </w:rPr>
      </w:pPr>
    </w:p>
    <w:p w14:paraId="23C86AA1" w14:textId="77777777" w:rsidR="00A44690" w:rsidRDefault="00A44690" w:rsidP="00EF063A">
      <w:pPr>
        <w:pStyle w:val="Meziodstavce"/>
        <w:rPr>
          <w:lang w:val="cs-CZ"/>
        </w:rPr>
      </w:pPr>
    </w:p>
    <w:p w14:paraId="3C60BC65" w14:textId="2C1D34A8" w:rsidR="00936468" w:rsidRPr="00642D4C" w:rsidRDefault="00936468" w:rsidP="0038765C">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38765C" w:rsidRPr="0038765C">
        <w:rPr>
          <w:b/>
          <w:lang w:val="cs-CZ"/>
        </w:rPr>
        <w:t>Jenečský potok, ř.km 0,980-1,130 - úprava koryta</w:t>
      </w:r>
      <w:r w:rsidRPr="00F83C7E">
        <w:rPr>
          <w:b/>
        </w:rPr>
        <w:t>“.</w:t>
      </w:r>
    </w:p>
    <w:p w14:paraId="662852CB" w14:textId="77777777" w:rsidR="00936468" w:rsidRPr="00936468" w:rsidRDefault="00936468" w:rsidP="00EF063A">
      <w:pPr>
        <w:pStyle w:val="Meziodstavce"/>
        <w:rPr>
          <w:lang w:val="cs-CZ"/>
        </w:rPr>
      </w:pPr>
    </w:p>
    <w:p w14:paraId="33FD295D" w14:textId="05881CA8" w:rsidR="00EF063A" w:rsidRPr="00AD606C" w:rsidRDefault="00EF063A" w:rsidP="00EF063A">
      <w:pPr>
        <w:pStyle w:val="lneksmlouvytextPVL"/>
        <w:rPr>
          <w:lang w:val="cs-CZ"/>
        </w:rPr>
      </w:pPr>
      <w:r>
        <w:t>Předmětem</w:t>
      </w:r>
      <w:r w:rsidRPr="009716CC">
        <w:t xml:space="preserve"> díla</w:t>
      </w:r>
      <w:r w:rsidRPr="009716CC">
        <w:rPr>
          <w:lang w:eastAsia="cs-CZ"/>
        </w:rPr>
        <w:t xml:space="preserve"> </w:t>
      </w:r>
      <w:r w:rsidRPr="002E6E9B">
        <w:t>je</w:t>
      </w:r>
      <w:r w:rsidRPr="002E6E9B">
        <w:rPr>
          <w:lang w:eastAsia="cs-CZ"/>
        </w:rPr>
        <w:t xml:space="preserve"> </w:t>
      </w:r>
      <w:r w:rsidR="00CD4164">
        <w:rPr>
          <w:lang w:val="cs-CZ"/>
        </w:rPr>
        <w:t>úprava koryta Jenečského</w:t>
      </w:r>
      <w:r w:rsidR="004F4EBA">
        <w:rPr>
          <w:lang w:val="cs-CZ"/>
        </w:rPr>
        <w:t xml:space="preserve"> </w:t>
      </w:r>
      <w:r w:rsidR="004F4EBA" w:rsidRPr="00AD606C">
        <w:rPr>
          <w:lang w:val="cs-CZ"/>
        </w:rPr>
        <w:t>potoka</w:t>
      </w:r>
      <w:r w:rsidR="009B63C7">
        <w:rPr>
          <w:lang w:val="cs-CZ"/>
        </w:rPr>
        <w:t xml:space="preserve"> </w:t>
      </w:r>
      <w:r w:rsidR="003F1DE2" w:rsidRPr="00AD606C">
        <w:t>v intravilánu obce</w:t>
      </w:r>
      <w:r w:rsidR="00CD4164" w:rsidRPr="005B6DF9">
        <w:rPr>
          <w:lang w:val="cs-CZ"/>
        </w:rPr>
        <w:t xml:space="preserve"> </w:t>
      </w:r>
      <w:r w:rsidR="00CD4164">
        <w:rPr>
          <w:lang w:val="cs-CZ"/>
        </w:rPr>
        <w:t>Hostivice</w:t>
      </w:r>
      <w:r w:rsidR="003F1DE2" w:rsidRPr="00AD606C">
        <w:t xml:space="preserve"> v</w:t>
      </w:r>
      <w:r w:rsidR="004937C4">
        <w:rPr>
          <w:lang w:val="cs-CZ"/>
        </w:rPr>
        <w:t> </w:t>
      </w:r>
      <w:r w:rsidR="003F1DE2" w:rsidRPr="00AD606C">
        <w:t xml:space="preserve">délce </w:t>
      </w:r>
      <w:r w:rsidR="00CD4164">
        <w:rPr>
          <w:lang w:val="cs-CZ"/>
        </w:rPr>
        <w:t>150</w:t>
      </w:r>
      <w:r w:rsidR="005E441E">
        <w:rPr>
          <w:lang w:val="cs-CZ"/>
        </w:rPr>
        <w:t> </w:t>
      </w:r>
      <w:r w:rsidR="003F1DE2" w:rsidRPr="00AD606C">
        <w:t>m</w:t>
      </w:r>
      <w:r w:rsidR="00CD4164">
        <w:rPr>
          <w:lang w:val="cs-CZ"/>
        </w:rPr>
        <w:t xml:space="preserve">. Jedná se o napřímení části koryta, obnova </w:t>
      </w:r>
      <w:r w:rsidR="00CD4164" w:rsidRPr="005B6DF9">
        <w:rPr>
          <w:lang w:val="cs-CZ"/>
        </w:rPr>
        <w:t xml:space="preserve">dlažeb a </w:t>
      </w:r>
      <w:r w:rsidR="00CD4164">
        <w:rPr>
          <w:lang w:val="cs-CZ"/>
        </w:rPr>
        <w:t>břehových zídek, rozdělovacího objektu</w:t>
      </w:r>
      <w:r w:rsidR="00CD4164" w:rsidRPr="005B6DF9">
        <w:rPr>
          <w:lang w:val="cs-CZ"/>
        </w:rPr>
        <w:t xml:space="preserve"> a </w:t>
      </w:r>
      <w:r w:rsidR="00CD4164">
        <w:rPr>
          <w:lang w:val="cs-CZ"/>
        </w:rPr>
        <w:t>především náhrada nekapacitního propustku za silniční mostek</w:t>
      </w:r>
      <w:r w:rsidR="004937C4">
        <w:t>.</w:t>
      </w:r>
    </w:p>
    <w:p w14:paraId="122892AE" w14:textId="77777777" w:rsidR="00D47F22" w:rsidRPr="00D47F22" w:rsidRDefault="00D47F22" w:rsidP="00D47F22">
      <w:pPr>
        <w:pStyle w:val="lneksmlouvytextPVL"/>
        <w:numPr>
          <w:ilvl w:val="0"/>
          <w:numId w:val="0"/>
        </w:numPr>
        <w:ind w:left="426"/>
        <w:rPr>
          <w:lang w:val="cs-CZ"/>
        </w:rPr>
      </w:pPr>
    </w:p>
    <w:p w14:paraId="398FD209" w14:textId="2B5835E7"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2E6E9B">
        <w:rPr>
          <w:lang w:val="cs-CZ"/>
        </w:rPr>
        <w:t> </w:t>
      </w:r>
      <w:r w:rsidRPr="00273A25">
        <w:t>jiné podmínky pro zhotovení díla a že disponuje takovými kapacitami a odbornými znalostmi, které jsou k plně</w:t>
      </w:r>
      <w:r w:rsidR="005B6DF9">
        <w:t>ní dle této smlouvy nezbytné.</w:t>
      </w:r>
    </w:p>
    <w:p w14:paraId="5D797F48" w14:textId="77777777" w:rsidR="00EF063A" w:rsidRDefault="00EF063A" w:rsidP="00EF063A">
      <w:pPr>
        <w:pStyle w:val="Meziodstavce"/>
      </w:pPr>
    </w:p>
    <w:p w14:paraId="1914C919" w14:textId="306B7DDF" w:rsidR="00EF063A" w:rsidRPr="000A5A0D" w:rsidRDefault="00EF063A" w:rsidP="00EF063A">
      <w:pPr>
        <w:pStyle w:val="lneksmlouvytextPVL"/>
      </w:pPr>
      <w:r w:rsidRPr="00B82BAA">
        <w:t xml:space="preserve">Místo provádění díla je dáno dokumentací pro </w:t>
      </w:r>
      <w:r w:rsidRPr="000A5A0D">
        <w:t>prov</w:t>
      </w:r>
      <w:r>
        <w:t>ádění</w:t>
      </w:r>
      <w:r w:rsidRPr="000A5A0D">
        <w:t xml:space="preserve"> stavby. Stavba bude prováděna v</w:t>
      </w:r>
      <w:r w:rsidR="005B6DF9">
        <w:rPr>
          <w:lang w:val="cs-CZ"/>
        </w:rPr>
        <w:t>e</w:t>
      </w:r>
      <w:r w:rsidRPr="000A5A0D">
        <w:t> </w:t>
      </w:r>
      <w:r w:rsidR="00CD4164">
        <w:rPr>
          <w:lang w:val="cs-CZ"/>
        </w:rPr>
        <w:t>Středo</w:t>
      </w:r>
      <w:r w:rsidR="004F4EBA">
        <w:rPr>
          <w:lang w:val="cs-CZ"/>
        </w:rPr>
        <w:t>českém</w:t>
      </w:r>
      <w:r w:rsidR="004243C1" w:rsidRPr="000A5A0D">
        <w:t xml:space="preserve"> </w:t>
      </w:r>
      <w:r w:rsidRPr="000A5A0D">
        <w:t xml:space="preserve">kraji, </w:t>
      </w:r>
      <w:r w:rsidR="004F4EBA">
        <w:rPr>
          <w:lang w:val="cs-CZ"/>
        </w:rPr>
        <w:t xml:space="preserve">v obci a </w:t>
      </w:r>
      <w:r w:rsidRPr="000A5A0D">
        <w:t>k. ú.</w:t>
      </w:r>
      <w:r w:rsidR="004F4EBA">
        <w:rPr>
          <w:lang w:val="cs-CZ"/>
        </w:rPr>
        <w:t xml:space="preserve"> </w:t>
      </w:r>
      <w:r w:rsidR="00CD4164">
        <w:rPr>
          <w:lang w:val="cs-CZ"/>
        </w:rPr>
        <w:t>Hostivice</w:t>
      </w:r>
      <w:r w:rsidR="00A168D2" w:rsidRPr="000A5A0D">
        <w:t xml:space="preserve">, </w:t>
      </w:r>
      <w:r w:rsidRPr="000A5A0D">
        <w:t>na pozemcích uvedených v dokumentaci pro prov</w:t>
      </w:r>
      <w:r>
        <w:t>ádění</w:t>
      </w:r>
      <w:r w:rsidRPr="000A5A0D">
        <w:t xml:space="preserve"> stavby, tj. na pozemcích objednatele nebo </w:t>
      </w:r>
      <w:r w:rsidR="00D57661">
        <w:rPr>
          <w:lang w:val="cs-CZ"/>
        </w:rPr>
        <w:t>města Hostivice</w:t>
      </w:r>
      <w:r w:rsidR="00F00E9D">
        <w:rPr>
          <w:lang w:val="cs-CZ"/>
        </w:rPr>
        <w:t xml:space="preserve"> s právem stavby</w:t>
      </w:r>
      <w:r w:rsidRPr="000A5A0D">
        <w:t>.</w:t>
      </w:r>
    </w:p>
    <w:p w14:paraId="4D7372B0" w14:textId="77777777" w:rsidR="00EF063A" w:rsidRPr="00BC3D60" w:rsidRDefault="00EF063A" w:rsidP="00EF063A">
      <w:pPr>
        <w:pStyle w:val="Meziodstavce"/>
      </w:pPr>
    </w:p>
    <w:p w14:paraId="6103A307"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63921C42" w14:textId="487E4D62" w:rsidR="00EF063A" w:rsidRPr="00C21024" w:rsidRDefault="00EF063A" w:rsidP="004243C1">
      <w:pPr>
        <w:pStyle w:val="SeznamsmlouvaPVL"/>
        <w:rPr>
          <w:shd w:val="clear" w:color="auto" w:fill="FFFF00"/>
        </w:rPr>
      </w:pPr>
      <w:r>
        <w:t>příslušné projektové dokumentace, zpracované</w:t>
      </w:r>
      <w:r w:rsidRPr="002E6E9B">
        <w:t xml:space="preserve"> </w:t>
      </w:r>
      <w:r w:rsidR="004243C1" w:rsidRPr="004243C1">
        <w:rPr>
          <w:rFonts w:cs="Arial"/>
          <w:lang w:val="cs-CZ"/>
        </w:rPr>
        <w:t xml:space="preserve">Ing. </w:t>
      </w:r>
      <w:r w:rsidR="00D57661">
        <w:rPr>
          <w:rFonts w:cs="Arial"/>
          <w:lang w:val="cs-CZ"/>
        </w:rPr>
        <w:t>Zdeňkem Vitákem</w:t>
      </w:r>
      <w:r w:rsidR="004243C1" w:rsidRPr="004243C1">
        <w:rPr>
          <w:rFonts w:cs="Arial"/>
          <w:lang w:val="cs-CZ"/>
        </w:rPr>
        <w:t>,</w:t>
      </w:r>
      <w:r w:rsidR="007D1C87">
        <w:rPr>
          <w:rFonts w:cs="Arial"/>
          <w:lang w:val="cs-CZ"/>
        </w:rPr>
        <w:t xml:space="preserve"> se sídlem</w:t>
      </w:r>
      <w:r w:rsidR="004243C1" w:rsidRPr="004243C1">
        <w:rPr>
          <w:rFonts w:cs="Arial"/>
          <w:lang w:val="cs-CZ"/>
        </w:rPr>
        <w:t xml:space="preserve"> </w:t>
      </w:r>
      <w:r w:rsidR="00D57661">
        <w:rPr>
          <w:rFonts w:cs="Arial"/>
          <w:lang w:val="cs-CZ"/>
        </w:rPr>
        <w:t>Konečná 621</w:t>
      </w:r>
      <w:r w:rsidR="004243C1" w:rsidRPr="004243C1">
        <w:rPr>
          <w:rFonts w:cs="Arial"/>
          <w:lang w:val="cs-CZ"/>
        </w:rPr>
        <w:t xml:space="preserve">, </w:t>
      </w:r>
      <w:r w:rsidR="00D57661">
        <w:rPr>
          <w:rFonts w:cs="Arial"/>
          <w:lang w:val="cs-CZ"/>
        </w:rPr>
        <w:t>252 16 Nučice</w:t>
      </w:r>
      <w:r w:rsidR="004243C1" w:rsidRPr="004243C1">
        <w:rPr>
          <w:rFonts w:cs="Arial"/>
          <w:lang w:val="cs-CZ"/>
        </w:rPr>
        <w:t>,</w:t>
      </w:r>
      <w:r w:rsidR="007D1C87">
        <w:rPr>
          <w:rFonts w:cs="Arial"/>
          <w:lang w:val="cs-CZ"/>
        </w:rPr>
        <w:t xml:space="preserve"> IČO </w:t>
      </w:r>
      <w:r w:rsidR="00D57661">
        <w:rPr>
          <w:rFonts w:cs="Arial"/>
          <w:lang w:val="cs-CZ"/>
        </w:rPr>
        <w:t>45265887</w:t>
      </w:r>
      <w:r w:rsidR="004243C1" w:rsidRPr="004243C1">
        <w:rPr>
          <w:rFonts w:cs="Arial"/>
          <w:lang w:val="cs-CZ"/>
        </w:rPr>
        <w:t xml:space="preserve"> </w:t>
      </w:r>
      <w:r w:rsidRPr="002E6E9B">
        <w:rPr>
          <w:rFonts w:cs="Arial"/>
        </w:rPr>
        <w:t>v </w:t>
      </w:r>
      <w:r w:rsidR="00D57661">
        <w:rPr>
          <w:rFonts w:cs="Arial"/>
          <w:lang w:val="cs-CZ"/>
        </w:rPr>
        <w:t>červnu</w:t>
      </w:r>
      <w:r w:rsidR="008366BC" w:rsidRPr="002E6E9B">
        <w:rPr>
          <w:rFonts w:cs="Arial"/>
        </w:rPr>
        <w:t xml:space="preserve"> </w:t>
      </w:r>
      <w:r w:rsidR="004243C1" w:rsidRPr="002E6E9B">
        <w:rPr>
          <w:rFonts w:cs="Arial"/>
        </w:rPr>
        <w:t>201</w:t>
      </w:r>
      <w:r w:rsidR="004F4743">
        <w:rPr>
          <w:rFonts w:cs="Arial"/>
          <w:lang w:val="cs-CZ"/>
        </w:rPr>
        <w:t>9</w:t>
      </w:r>
      <w:r w:rsidRPr="002E6E9B">
        <w:t>,</w:t>
      </w:r>
      <w:r w:rsidRPr="002E6E9B">
        <w:rPr>
          <w:rFonts w:cs="Arial"/>
        </w:rPr>
        <w:t xml:space="preserve"> ve</w:t>
      </w:r>
      <w:r w:rsidRPr="002E6E9B">
        <w:t xml:space="preserve"> stupni dokumentace pro provádění stav</w:t>
      </w:r>
      <w:r w:rsidR="00D57661">
        <w:t>by (dále jen „DPS“).</w:t>
      </w:r>
    </w:p>
    <w:p w14:paraId="7752EC36" w14:textId="77777777" w:rsidR="00FA2511" w:rsidRPr="008F759E" w:rsidRDefault="00FA2511" w:rsidP="00FA2511">
      <w:pPr>
        <w:pStyle w:val="SeznamsmlouvaPVL"/>
      </w:pPr>
      <w:r w:rsidRPr="008F759E">
        <w:t>nabídk</w:t>
      </w:r>
      <w:r>
        <w:rPr>
          <w:lang w:val="cs-CZ"/>
        </w:rPr>
        <w:t>y</w:t>
      </w:r>
      <w:r w:rsidRPr="008F759E">
        <w:t xml:space="preserve"> </w:t>
      </w:r>
      <w:r w:rsidRPr="00051A6C">
        <w:t>zhotovitele</w:t>
      </w:r>
      <w:r>
        <w:t xml:space="preserve"> </w:t>
      </w:r>
      <w:r w:rsidRPr="008F759E">
        <w:t>ze dne</w:t>
      </w:r>
      <w:r>
        <w:t xml:space="preserve"> </w:t>
      </w:r>
      <w:r>
        <w:rPr>
          <w:rFonts w:cs="Arial"/>
        </w:rPr>
        <w:t>[BUDE DOPLNĚNO PŘED PODPISEM]</w:t>
      </w:r>
      <w:r w:rsidRPr="008F759E">
        <w:t>.</w:t>
      </w:r>
    </w:p>
    <w:p w14:paraId="433CC476" w14:textId="77777777" w:rsidR="00EF063A" w:rsidRPr="004C03BB" w:rsidRDefault="00EF063A" w:rsidP="00EF063A">
      <w:pPr>
        <w:pStyle w:val="Meziodstavce"/>
      </w:pPr>
    </w:p>
    <w:p w14:paraId="0D49ABA0" w14:textId="77777777" w:rsidR="00EF063A" w:rsidRPr="004C03BB" w:rsidRDefault="00EF063A" w:rsidP="00EF063A">
      <w:pPr>
        <w:pStyle w:val="lneksmlouvytextPVL"/>
      </w:pPr>
      <w:bookmarkStart w:id="1" w:name="_Ref473801748"/>
      <w:r w:rsidRPr="004C03BB">
        <w:t>Za součást díla je považováno rovněž:</w:t>
      </w:r>
      <w:bookmarkEnd w:id="1"/>
    </w:p>
    <w:p w14:paraId="5E49DAE9" w14:textId="77777777" w:rsidR="004C6BF1" w:rsidRPr="00D84668" w:rsidRDefault="004C6BF1" w:rsidP="004C6BF1">
      <w:pPr>
        <w:pStyle w:val="SeznamsmlouvaPVL"/>
      </w:pPr>
      <w:bookmarkStart w:id="2" w:name="_Ref473801759"/>
      <w:r w:rsidRPr="00D84668">
        <w:t>ověření a případná aktualizace výskytu a uložení podzemních zařízení,</w:t>
      </w:r>
    </w:p>
    <w:p w14:paraId="526008EA" w14:textId="77777777" w:rsidR="004C6BF1" w:rsidRPr="00D84668" w:rsidRDefault="004C6BF1" w:rsidP="004C6BF1">
      <w:pPr>
        <w:pStyle w:val="SeznamsmlouvaPVL"/>
      </w:pPr>
      <w:r w:rsidRPr="00D84668">
        <w:t>zpracování a předání dokumentace skutečného provedení stavby včetně geodetického zaměření skutečného provedení (</w:t>
      </w:r>
      <w:r w:rsidR="004F4743">
        <w:rPr>
          <w:lang w:val="cs-CZ"/>
        </w:rPr>
        <w:t>3</w:t>
      </w:r>
      <w:r w:rsidRPr="00D84668">
        <w:t xml:space="preserve"> paré v listinné podobě, 1x v digitální podobě ve formátu.pdf a 1x v digitální podobě v editovatelných formátech .doc, .xls, .dwg apod.), vč. zákresu geodetického zaměření skutečného provedení do katastrální mapy,</w:t>
      </w:r>
    </w:p>
    <w:p w14:paraId="4942E4E8" w14:textId="77777777" w:rsidR="004C6BF1" w:rsidRPr="00D84668" w:rsidRDefault="004C6BF1" w:rsidP="004C6BF1">
      <w:pPr>
        <w:pStyle w:val="SeznamsmlouvaPVL"/>
      </w:pPr>
      <w:r w:rsidRPr="00D84668">
        <w:t>likvidace veškerého stavebního a přebytečného materiálu odpovídajícím zákonným způsobem, zajištění skládek a deponií, vč. vedení evidence o vzniklých odpadech a předání dokladů o jejich likvidaci objednateli při předání a převzetí díla (</w:t>
      </w:r>
      <w:r w:rsidR="004F4743">
        <w:rPr>
          <w:lang w:val="cs-CZ"/>
        </w:rPr>
        <w:t>3</w:t>
      </w:r>
      <w:r w:rsidRPr="00D84668">
        <w:t xml:space="preserve"> paré v listinné podobě, 1x v digitální podobě ve formátu .pdf), jako součást dokladové části stavby,</w:t>
      </w:r>
    </w:p>
    <w:p w14:paraId="26546157" w14:textId="77777777" w:rsidR="004C6BF1" w:rsidRPr="00D84668" w:rsidRDefault="004C6BF1" w:rsidP="004C6BF1">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0E26FDE8" w14:textId="77777777" w:rsidR="004C6BF1" w:rsidRPr="00D84668" w:rsidRDefault="004C6BF1" w:rsidP="004C6BF1">
      <w:pPr>
        <w:pStyle w:val="SeznamsmlouvaPVL"/>
      </w:pPr>
      <w:r w:rsidRPr="00D84668">
        <w:t>vybudování staveniště tak, aby byly splněny požadavky a podmínky všech dotčených vlastníků pozemků,</w:t>
      </w:r>
    </w:p>
    <w:p w14:paraId="08E762B5" w14:textId="77777777" w:rsidR="004C6BF1" w:rsidRPr="00D84668" w:rsidRDefault="004C6BF1" w:rsidP="004C6BF1">
      <w:pPr>
        <w:pStyle w:val="SeznamsmlouvaPVL"/>
      </w:pPr>
      <w:r w:rsidRPr="00D84668">
        <w:t>zajištění technického řešení výjezdů ze stavby, včetně případného dopravního řešení a jejich projednání s příslušnými orgány státní správy a dotčenými organizacemi,</w:t>
      </w:r>
    </w:p>
    <w:p w14:paraId="2FC280CA" w14:textId="77777777" w:rsidR="004C6BF1" w:rsidRPr="00D84668" w:rsidRDefault="004C6BF1" w:rsidP="004C6BF1">
      <w:pPr>
        <w:pStyle w:val="SeznamsmlouvaPVL"/>
      </w:pPr>
      <w:r w:rsidRPr="00D84668">
        <w:t>projednání a provedení dopravně inženýrských opatření nutných pro realizaci stavby (včetně zajištění příslušných povolení – DIR, apod.),</w:t>
      </w:r>
    </w:p>
    <w:p w14:paraId="53D3805A" w14:textId="77777777" w:rsidR="004C6BF1" w:rsidRPr="00D84668" w:rsidRDefault="004C6BF1" w:rsidP="004C6BF1">
      <w:pPr>
        <w:pStyle w:val="SeznamsmlouvaPVL"/>
      </w:pPr>
      <w:r w:rsidRPr="00D84668">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73EFD4A9" w14:textId="77777777" w:rsidR="004C6BF1" w:rsidRPr="00D84668" w:rsidRDefault="004C6BF1" w:rsidP="004C6BF1">
      <w:pPr>
        <w:pStyle w:val="SeznamsmlouvaPVL"/>
      </w:pPr>
      <w:r w:rsidRPr="00D84668">
        <w:t>vytyčení všech inženýrských sítí a projednání postupu všech prací s jejich provozovateli vč. projednání a zajištění případných přeložek uvedených v</w:t>
      </w:r>
      <w:r>
        <w:t> </w:t>
      </w:r>
      <w:r>
        <w:rPr>
          <w:lang w:val="cs-CZ"/>
        </w:rPr>
        <w:t>projektové dokumentaci</w:t>
      </w:r>
      <w:r w:rsidRPr="00D84668">
        <w:t>,</w:t>
      </w:r>
    </w:p>
    <w:p w14:paraId="52BE3AAC" w14:textId="77777777" w:rsidR="004C6BF1" w:rsidRPr="00D84668" w:rsidRDefault="004C6BF1" w:rsidP="004C6BF1">
      <w:pPr>
        <w:pStyle w:val="SeznamsmlouvaPVL"/>
      </w:pPr>
      <w:r w:rsidRPr="00D84668">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66DDCC3F" w14:textId="77777777" w:rsidR="004C6BF1" w:rsidRPr="00D84668" w:rsidRDefault="004C6BF1" w:rsidP="004C6BF1">
      <w:pPr>
        <w:pStyle w:val="SeznamsmlouvaPVL"/>
      </w:pPr>
      <w:r w:rsidRPr="00D84668">
        <w:lastRenderedPageBreak/>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009B63C7">
        <w:rPr>
          <w:lang w:val="cs-CZ"/>
        </w:rPr>
        <w:t>3</w:t>
      </w:r>
      <w:r w:rsidRPr="00D84668">
        <w:t xml:space="preserve"> paré v listinné podobě, 1x v digitální podobě ve formátu .pdf), jako součást dokladové části stavby,</w:t>
      </w:r>
    </w:p>
    <w:p w14:paraId="65F17F13" w14:textId="77777777" w:rsidR="004C6BF1" w:rsidRPr="00D84668" w:rsidRDefault="004C6BF1" w:rsidP="004C6BF1">
      <w:pPr>
        <w:pStyle w:val="SeznamsmlouvaPVL"/>
      </w:pPr>
      <w:r w:rsidRPr="00D84668">
        <w:t>plnění podmínek Plánu bezpečnosti a ochrany zdraví při práci na staveništi dle § 15, odst.</w:t>
      </w:r>
      <w:r>
        <w:rPr>
          <w:lang w:val="cs-CZ"/>
        </w:rPr>
        <w:t> </w:t>
      </w:r>
      <w:r w:rsidRPr="00D84668">
        <w:t>2, zákona č. 309/2006 Sb., zákon o zajištění dalších podmínek bezpečnosti a ochrany zdraví při práci, ve znění pozdějších předpisů, zpracovaného koordinátorem bezpečnosti a ochrany zdraví při práci na staveništi určeným objednatelem,</w:t>
      </w:r>
    </w:p>
    <w:p w14:paraId="7CA4F535" w14:textId="77777777" w:rsidR="004C6BF1" w:rsidRPr="00D84668" w:rsidRDefault="004C6BF1" w:rsidP="004C6BF1">
      <w:pPr>
        <w:pStyle w:val="SeznamsmlouvaPVL"/>
      </w:pPr>
      <w:r w:rsidRPr="00D84668">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5F5FF560" w14:textId="77777777" w:rsidR="004C6BF1" w:rsidRPr="00D84668" w:rsidRDefault="004C6BF1" w:rsidP="004C6BF1">
      <w:pPr>
        <w:pStyle w:val="SeznamsmlouvaPVL"/>
      </w:pPr>
      <w:r w:rsidRPr="00D84668">
        <w:t>nutná koordinace a součinnost zhotovitele i všech poddodavatelů s koordinátorem bezpečnosti a ochrany zdraví při práci na staveništi, v případě, že bude určen objednatelem na základě zákona č. 309/2006 Sb.,</w:t>
      </w:r>
    </w:p>
    <w:p w14:paraId="7F555F47" w14:textId="77777777" w:rsidR="004C6BF1" w:rsidRPr="00D84668" w:rsidRDefault="004C6BF1" w:rsidP="004C6BF1">
      <w:pPr>
        <w:pStyle w:val="SeznamsmlouvaPVL"/>
      </w:pPr>
      <w:r w:rsidRPr="00D84668">
        <w:t>zajištění staveniště dle platných právních předpisů vztahujících se k bezpečnosti a ochraně zdraví osob (§ 3 zákona č. 309/2006 Sb., nařízení vlády č. 591/2006 Sb., o</w:t>
      </w:r>
      <w:r>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09352D38" w14:textId="77777777" w:rsidR="004C6BF1" w:rsidRPr="00D84668" w:rsidRDefault="004C6BF1" w:rsidP="004C6BF1">
      <w:pPr>
        <w:pStyle w:val="SeznamsmlouvaPVL"/>
      </w:pPr>
      <w:r w:rsidRPr="00D84668">
        <w:t>doplnění Povodňového plánu stavby,</w:t>
      </w:r>
    </w:p>
    <w:p w14:paraId="58146BB9" w14:textId="77777777" w:rsidR="004C6BF1" w:rsidRPr="00D84668" w:rsidRDefault="004C6BF1" w:rsidP="004C6BF1">
      <w:pPr>
        <w:pStyle w:val="SeznamsmlouvaPVL"/>
      </w:pPr>
      <w:r w:rsidRPr="00D84668">
        <w:t>čerpání vody a další práce (hrázkování, jímkování, převádění) nutné pro realizaci stavby v korytě toku,</w:t>
      </w:r>
    </w:p>
    <w:p w14:paraId="227582C2" w14:textId="77777777" w:rsidR="004C6BF1" w:rsidRPr="00D84668" w:rsidRDefault="004C6BF1" w:rsidP="004C6BF1">
      <w:pPr>
        <w:pStyle w:val="SeznamsmlouvaPVL"/>
      </w:pPr>
      <w:r w:rsidRPr="00D84668">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11260B32" w14:textId="77777777" w:rsidR="004C6BF1" w:rsidRPr="00051A69" w:rsidRDefault="004C6BF1" w:rsidP="004C6BF1">
      <w:pPr>
        <w:pStyle w:val="SeznamsmlouvaPVL"/>
      </w:pPr>
      <w:r w:rsidRPr="00D84668">
        <w:t xml:space="preserve">plnění podmínek pro stavbu vydaných </w:t>
      </w:r>
      <w:r w:rsidRPr="00451F81">
        <w:rPr>
          <w:lang w:val="cs-CZ"/>
        </w:rPr>
        <w:t>stanovisek a rozhodnutí správních orgánů</w:t>
      </w:r>
      <w:r>
        <w:rPr>
          <w:lang w:val="cs-CZ"/>
        </w:rPr>
        <w:t>,</w:t>
      </w:r>
    </w:p>
    <w:p w14:paraId="7B8831E9" w14:textId="77777777" w:rsidR="00EF063A" w:rsidRPr="000E2636" w:rsidRDefault="00EF063A" w:rsidP="00EF063A">
      <w:pPr>
        <w:pStyle w:val="SeznamsmlouvaPVL"/>
      </w:pPr>
      <w:r w:rsidRPr="002E6E9B">
        <w:t>veškeré práce vyplývající ze zadávací dokumentace a popsané v příslušné dokumentaci</w:t>
      </w:r>
      <w:bookmarkEnd w:id="2"/>
      <w:r w:rsidR="00AF73B0">
        <w:rPr>
          <w:lang w:val="cs-CZ"/>
        </w:rPr>
        <w:t>.</w:t>
      </w:r>
    </w:p>
    <w:p w14:paraId="32EFB30D" w14:textId="77777777" w:rsidR="00EF063A" w:rsidRPr="004C03BB" w:rsidRDefault="00EF063A" w:rsidP="00EF063A">
      <w:pPr>
        <w:pStyle w:val="Meziodstavce"/>
      </w:pPr>
    </w:p>
    <w:p w14:paraId="30B4D9DB"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516821F" w14:textId="77777777" w:rsidR="00EF063A" w:rsidRDefault="00EF063A" w:rsidP="00B04386">
      <w:pPr>
        <w:pStyle w:val="Meziodstavce"/>
      </w:pPr>
    </w:p>
    <w:p w14:paraId="6B8AB7C0" w14:textId="77777777" w:rsidR="00EF063A" w:rsidRPr="00B04386" w:rsidRDefault="00EF063A" w:rsidP="00B04386">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43B82E72" w14:textId="77777777" w:rsidR="00827CC2" w:rsidRDefault="00827CC2" w:rsidP="00827CC2">
      <w:pPr>
        <w:pStyle w:val="Meziodstavce"/>
      </w:pPr>
    </w:p>
    <w:p w14:paraId="0BDAA242" w14:textId="77777777" w:rsidR="00827CC2" w:rsidRPr="00B04386" w:rsidRDefault="00827CC2" w:rsidP="00827CC2">
      <w:pPr>
        <w:pStyle w:val="lneksmlouvytextPVL"/>
      </w:pPr>
      <w:r>
        <w:rPr>
          <w:lang w:val="cs-CZ"/>
        </w:rPr>
        <w:t xml:space="preserve">Zhotovitel </w:t>
      </w:r>
      <w:r w:rsidRPr="00A00F68">
        <w:t>se zavazuje respektovat veškerá ustanovení Pravidel České republiky – Ministerstva zemědělství pro poskytování a čerpání dotací z programu 129 2</w:t>
      </w:r>
      <w:r>
        <w:rPr>
          <w:lang w:val="cs-CZ"/>
        </w:rPr>
        <w:t>92</w:t>
      </w:r>
      <w:r w:rsidRPr="00A00F68">
        <w:t xml:space="preserve"> „Podpora </w:t>
      </w:r>
      <w:r>
        <w:rPr>
          <w:lang w:val="cs-CZ"/>
        </w:rPr>
        <w:t>opatření na drobných vodních tocích, rybnících a malých vodních nádržích</w:t>
      </w:r>
      <w:r w:rsidRPr="00A00F68">
        <w:t xml:space="preserve">“ a </w:t>
      </w:r>
      <w:r>
        <w:rPr>
          <w:lang w:val="cs-CZ"/>
        </w:rPr>
        <w:t xml:space="preserve">způsobu kontroly jejich užití a </w:t>
      </w:r>
      <w:r w:rsidRPr="00A00F68">
        <w:t>dalších závazných ustanovení obsažených v</w:t>
      </w:r>
      <w:r>
        <w:t> </w:t>
      </w:r>
      <w:r w:rsidRPr="00A00F68">
        <w:t xml:space="preserve">předpisech pro příjemce dotace. To platí i pro fázi po splnění závazku založeného touto smlouvou. Dokumenty jsou dostupné na </w:t>
      </w:r>
      <w:hyperlink r:id="rId10" w:history="1">
        <w:r w:rsidR="001F1979" w:rsidRPr="00F3543F">
          <w:rPr>
            <w:rStyle w:val="Hypertextovodkaz"/>
            <w:rFonts w:eastAsia="Arial Unicode MS"/>
          </w:rPr>
          <w:t>http://www.eagri.cz/</w:t>
        </w:r>
      </w:hyperlink>
      <w:r>
        <w:rPr>
          <w:rFonts w:eastAsia="Arial Unicode MS"/>
          <w:lang w:val="cs-CZ"/>
        </w:rPr>
        <w:t>.</w:t>
      </w:r>
    </w:p>
    <w:p w14:paraId="5D8F8575" w14:textId="77777777" w:rsidR="00827CC2" w:rsidRDefault="00827CC2" w:rsidP="00827CC2">
      <w:pPr>
        <w:pStyle w:val="Meziodstavce"/>
        <w:rPr>
          <w:lang w:val="cs-CZ"/>
        </w:rPr>
      </w:pPr>
    </w:p>
    <w:p w14:paraId="5AAF7A3A" w14:textId="77777777" w:rsidR="00A44690" w:rsidRDefault="00A44690" w:rsidP="00827CC2">
      <w:pPr>
        <w:pStyle w:val="Meziodstavce"/>
        <w:rPr>
          <w:lang w:val="cs-CZ"/>
        </w:rPr>
      </w:pPr>
    </w:p>
    <w:p w14:paraId="18F0F7D0" w14:textId="77777777" w:rsidR="00A44690" w:rsidRDefault="00A44690" w:rsidP="00827CC2">
      <w:pPr>
        <w:pStyle w:val="Meziodstavce"/>
        <w:rPr>
          <w:lang w:val="cs-CZ"/>
        </w:rPr>
      </w:pPr>
    </w:p>
    <w:p w14:paraId="65FFBE48" w14:textId="77777777" w:rsidR="00FA2511" w:rsidRDefault="00FA2511" w:rsidP="00FA2511">
      <w:pPr>
        <w:pStyle w:val="Meziodstavce"/>
        <w:rPr>
          <w:lang w:val="cs-CZ"/>
        </w:rPr>
      </w:pPr>
    </w:p>
    <w:p w14:paraId="1F33B5C3" w14:textId="77777777" w:rsidR="00FA2511" w:rsidRDefault="00FA2511" w:rsidP="00FA2511">
      <w:pPr>
        <w:pStyle w:val="lneksmlouvynadpisPVL"/>
      </w:pPr>
      <w:bookmarkStart w:id="3" w:name="_Ref473801722"/>
      <w:r w:rsidRPr="008F71A0">
        <w:t>Lhůty a podmínky realizace díla</w:t>
      </w:r>
      <w:bookmarkEnd w:id="3"/>
      <w:r>
        <w:t xml:space="preserve"> </w:t>
      </w:r>
    </w:p>
    <w:p w14:paraId="1DD0B902" w14:textId="77777777" w:rsidR="00FA2511" w:rsidRPr="0015147B" w:rsidRDefault="00FA2511" w:rsidP="00FA2511">
      <w:pPr>
        <w:pStyle w:val="TextnormlnPVL"/>
      </w:pPr>
      <w:r w:rsidRPr="0015147B">
        <w:t>Smluvní strany se dohodly na následujících lhůtách a podmínkách pro realizaci díla.</w:t>
      </w:r>
    </w:p>
    <w:p w14:paraId="6B5639EC" w14:textId="77777777" w:rsidR="00FA2511" w:rsidRDefault="00FA2511" w:rsidP="00FA2511">
      <w:pPr>
        <w:pStyle w:val="Meziodstavce"/>
      </w:pPr>
    </w:p>
    <w:p w14:paraId="65F8F56A" w14:textId="77777777" w:rsidR="00FA2511" w:rsidRPr="002A5E36" w:rsidRDefault="00FA2511" w:rsidP="00FA2511">
      <w:pPr>
        <w:pStyle w:val="lneksmlouvytextPVL"/>
      </w:pPr>
      <w:bookmarkStart w:id="4" w:name="_Ref473801726"/>
      <w:r>
        <w:t xml:space="preserve">Zhotovitel se zavazuje </w:t>
      </w:r>
      <w:r w:rsidRPr="002A5E36">
        <w:t>provést dílo v</w:t>
      </w:r>
      <w:r>
        <w:t> následujících termínech:</w:t>
      </w:r>
      <w:bookmarkEnd w:id="4"/>
      <w:r>
        <w:t xml:space="preserve"> </w:t>
      </w:r>
    </w:p>
    <w:p w14:paraId="1AEBC5E4" w14:textId="77777777" w:rsidR="00FA2511" w:rsidRDefault="00FA2511" w:rsidP="00FA2511">
      <w:pPr>
        <w:pStyle w:val="SeznamsmlouvaPVL"/>
      </w:pPr>
      <w:r>
        <w:t>zahájení prací:</w:t>
      </w:r>
    </w:p>
    <w:p w14:paraId="62138242" w14:textId="77777777" w:rsidR="00FA2511" w:rsidRPr="0083320F" w:rsidRDefault="00FA2511" w:rsidP="00FA2511">
      <w:pPr>
        <w:pStyle w:val="TextnormlnPVL"/>
        <w:ind w:left="851"/>
        <w:rPr>
          <w:lang w:val="cs-CZ"/>
        </w:rPr>
      </w:pPr>
      <w:r w:rsidRPr="009741EB">
        <w:rPr>
          <w:rStyle w:val="TextpodpsmennseznamChar"/>
        </w:rPr>
        <w:t>bez zbytečného</w:t>
      </w:r>
      <w:r w:rsidRPr="00247BB3">
        <w:t xml:space="preserve"> odkladu po </w:t>
      </w:r>
      <w:r>
        <w:t>předání staveniště</w:t>
      </w:r>
      <w:r>
        <w:rPr>
          <w:lang w:val="cs-CZ"/>
        </w:rPr>
        <w:t>.</w:t>
      </w:r>
    </w:p>
    <w:p w14:paraId="2179144A" w14:textId="77777777" w:rsidR="00FA2511" w:rsidRPr="00995928" w:rsidRDefault="00FA2511" w:rsidP="00FA2511">
      <w:pPr>
        <w:pStyle w:val="Meziodstavce"/>
      </w:pPr>
    </w:p>
    <w:p w14:paraId="3D0C2D74" w14:textId="77777777" w:rsidR="00FA2511" w:rsidRPr="00966762" w:rsidRDefault="00FA2511" w:rsidP="00FA2511">
      <w:pPr>
        <w:pStyle w:val="SeznamsmlouvaPVL"/>
      </w:pPr>
      <w:bookmarkStart w:id="5" w:name="_Ref473801863"/>
      <w:r>
        <w:rPr>
          <w:lang w:val="cs-CZ"/>
        </w:rPr>
        <w:t>dokončení stavebních prací na díle:</w:t>
      </w:r>
      <w:bookmarkEnd w:id="5"/>
    </w:p>
    <w:p w14:paraId="17389B6D" w14:textId="77777777" w:rsidR="00FA2511" w:rsidRDefault="00FA2511" w:rsidP="00FA2511">
      <w:pPr>
        <w:pStyle w:val="Textpodpsmennseznam"/>
        <w:rPr>
          <w:lang w:val="cs-CZ"/>
        </w:rPr>
      </w:pPr>
      <w:r>
        <w:t>nejpozději do jednoho měsíce před termínem předání a převzetí dokončeného díla dle písm. c) tohoto odstavce</w:t>
      </w:r>
      <w:r>
        <w:rPr>
          <w:lang w:val="cs-CZ"/>
        </w:rPr>
        <w:t>.</w:t>
      </w:r>
    </w:p>
    <w:p w14:paraId="71AF67BB" w14:textId="77777777" w:rsidR="00FA2511" w:rsidRPr="0083320F" w:rsidRDefault="00FA2511" w:rsidP="00FA2511">
      <w:pPr>
        <w:pStyle w:val="Textpodpsmennseznam"/>
        <w:rPr>
          <w:lang w:val="cs-CZ"/>
        </w:rPr>
      </w:pPr>
    </w:p>
    <w:p w14:paraId="712B678B" w14:textId="77777777" w:rsidR="00FA2511" w:rsidRPr="00247BB3" w:rsidRDefault="00FA2511" w:rsidP="00FA2511">
      <w:pPr>
        <w:pStyle w:val="SeznamsmlouvaPVL"/>
      </w:pPr>
      <w:bookmarkStart w:id="6" w:name="_Ref473801732"/>
      <w:r>
        <w:t>předání a převzetí dokončen</w:t>
      </w:r>
      <w:r w:rsidRPr="00247BB3">
        <w:t>ého díla:</w:t>
      </w:r>
      <w:bookmarkEnd w:id="6"/>
      <w:r w:rsidRPr="00247BB3">
        <w:t xml:space="preserve"> </w:t>
      </w:r>
    </w:p>
    <w:p w14:paraId="29302E04" w14:textId="77777777" w:rsidR="00FA2511" w:rsidRDefault="00FA2511" w:rsidP="00FA2511">
      <w:pPr>
        <w:pStyle w:val="Textpodpsmennseznam"/>
      </w:pPr>
      <w:r>
        <w:t xml:space="preserve">nejpozději do </w:t>
      </w:r>
      <w:r w:rsidR="00561E4E" w:rsidRPr="00561E4E">
        <w:rPr>
          <w:highlight w:val="yellow"/>
          <w:lang w:val="cs-CZ"/>
        </w:rPr>
        <w:t>……..</w:t>
      </w:r>
      <w:r w:rsidR="008366BC">
        <w:t xml:space="preserve"> </w:t>
      </w:r>
      <w:r>
        <w:t>kalendářních dní (počínaje následujícím kalendářním dnem po předání staveniště).</w:t>
      </w:r>
    </w:p>
    <w:p w14:paraId="3862264C" w14:textId="77777777" w:rsidR="00FA2511" w:rsidRDefault="00FA2511" w:rsidP="00FA2511">
      <w:pPr>
        <w:pStyle w:val="Meziodstavce"/>
      </w:pPr>
    </w:p>
    <w:p w14:paraId="2863F918" w14:textId="44FB4891" w:rsidR="00FA2511" w:rsidRDefault="00FA2511" w:rsidP="00FA2511">
      <w:pPr>
        <w:pStyle w:val="lneksmlouvytextPVL"/>
      </w:pPr>
      <w:r>
        <w:t>Doba podle odst. 1</w:t>
      </w:r>
      <w:r>
        <w:rPr>
          <w:lang w:val="cs-CZ"/>
        </w:rPr>
        <w:t>.</w:t>
      </w:r>
      <w:r>
        <w:t xml:space="preserve"> písm. </w:t>
      </w:r>
      <w:r w:rsidR="00381BA6">
        <w:rPr>
          <w:lang w:val="cs-CZ"/>
        </w:rPr>
        <w:t>c</w:t>
      </w:r>
      <w:r>
        <w:t>) tohoto článku může být přiměřen</w:t>
      </w:r>
      <w:r w:rsidR="00A44690">
        <w:rPr>
          <w:lang w:val="cs-CZ"/>
        </w:rPr>
        <w:t>ě</w:t>
      </w:r>
      <w:r>
        <w:t xml:space="preserve">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V.</w:t>
      </w:r>
      <w:r>
        <w:t xml:space="preserve"> odst. 8. této smlouvy. Takovým prodloužením nesmí dojít ke změně celkové povahy závazku z této smlouvy. Toto prodloužení se považuje za vyhrazenou změnu.</w:t>
      </w:r>
    </w:p>
    <w:p w14:paraId="1E57CC23" w14:textId="77777777" w:rsidR="00FA2511" w:rsidRPr="00D91789" w:rsidRDefault="00FA2511" w:rsidP="00FA2511">
      <w:pPr>
        <w:pStyle w:val="Meziodstavce"/>
        <w:rPr>
          <w:lang w:val="cs-CZ"/>
        </w:rPr>
      </w:pPr>
    </w:p>
    <w:p w14:paraId="293F19F5" w14:textId="77777777" w:rsidR="00FA2511" w:rsidRPr="004C224D" w:rsidRDefault="00FA2511" w:rsidP="00FA2511">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Pr>
          <w:lang w:val="cs-CZ"/>
        </w:rPr>
        <w:t>V</w:t>
      </w:r>
      <w:r w:rsidRPr="004C224D">
        <w:t xml:space="preserve">. odst. 3. smlouvy, a to o dobu trvání takových překážek. </w:t>
      </w:r>
      <w:r w:rsidRPr="004C224D">
        <w:rPr>
          <w:lang w:val="cs-CZ"/>
        </w:rPr>
        <w:t xml:space="preserve">Takové </w:t>
      </w:r>
      <w:r>
        <w:rPr>
          <w:lang w:val="cs-CZ"/>
        </w:rPr>
        <w:t>p</w:t>
      </w:r>
      <w:r w:rsidRPr="005D3D6F">
        <w:rPr>
          <w:lang w:val="cs-CZ"/>
        </w:rPr>
        <w:t>rodloužení</w:t>
      </w:r>
      <w:r w:rsidRPr="004C224D">
        <w:t xml:space="preserve"> bude provedeno v souladu s čl. XI</w:t>
      </w:r>
      <w:r>
        <w:rPr>
          <w:lang w:val="cs-CZ"/>
        </w:rPr>
        <w:t>V</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74D38B2A" w14:textId="77777777" w:rsidR="00FA2511" w:rsidRDefault="00FA2511" w:rsidP="00FA2511">
      <w:pPr>
        <w:pStyle w:val="Meziodstavce"/>
        <w:rPr>
          <w:lang w:val="cs-CZ"/>
        </w:rPr>
      </w:pPr>
    </w:p>
    <w:p w14:paraId="6F5F99E3" w14:textId="77777777" w:rsidR="00A44690" w:rsidRDefault="00A44690" w:rsidP="00FA2511">
      <w:pPr>
        <w:pStyle w:val="Meziodstavce"/>
        <w:rPr>
          <w:lang w:val="cs-CZ"/>
        </w:rPr>
      </w:pPr>
    </w:p>
    <w:p w14:paraId="728ECF2E" w14:textId="77777777" w:rsidR="00FA2511" w:rsidRDefault="00FA2511" w:rsidP="00FA2511">
      <w:pPr>
        <w:pStyle w:val="lneksmlouvynadpisPVL"/>
      </w:pPr>
      <w:bookmarkStart w:id="7" w:name="_Ref473801701"/>
      <w:r>
        <w:t>Cenové a platební podmínky</w:t>
      </w:r>
      <w:bookmarkEnd w:id="7"/>
    </w:p>
    <w:p w14:paraId="6BAEFA8A" w14:textId="77777777" w:rsidR="00FA2511" w:rsidRPr="00F83C7E" w:rsidRDefault="00FA2511" w:rsidP="00FA2511">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2CE7074" w14:textId="77777777" w:rsidR="00FA2511" w:rsidRPr="00850430" w:rsidRDefault="00FA2511" w:rsidP="00FA2511">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34BCD068" w14:textId="77777777" w:rsidR="00FA2511" w:rsidRDefault="00FA2511" w:rsidP="00FA2511">
      <w:pPr>
        <w:pStyle w:val="Meziodstavce"/>
      </w:pPr>
    </w:p>
    <w:p w14:paraId="4A93FD72" w14:textId="77777777" w:rsidR="00FA2511" w:rsidRDefault="00FA2511" w:rsidP="00FA2511">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t xml:space="preserve">odpovídá </w:t>
      </w:r>
      <w:r w:rsidRPr="00850430">
        <w:t>vyhláš</w:t>
      </w:r>
      <w:r>
        <w:t>ce</w:t>
      </w:r>
      <w:r w:rsidRPr="00850430">
        <w:t xml:space="preserve"> č. </w:t>
      </w:r>
      <w:r>
        <w:t>169/2016</w:t>
      </w:r>
      <w:r w:rsidRPr="00850430">
        <w:t xml:space="preserve"> Sb</w:t>
      </w:r>
      <w:r w:rsidRPr="007C6B42">
        <w:t xml:space="preserve">., </w:t>
      </w:r>
      <w:r>
        <w:t xml:space="preserve">o stanovení rozsahu dokumentace veřejné zakázky na stavební práce a soupisu stavebních prací, dodávek a služeb s výkazem výměr, </w:t>
      </w:r>
      <w:r w:rsidRPr="007C6B42">
        <w:t>a je nedílnou součástí této smlouvy jako příloha č. </w:t>
      </w:r>
      <w:r>
        <w:t>1</w:t>
      </w:r>
      <w:r w:rsidRPr="007C6B42">
        <w:t>.</w:t>
      </w:r>
    </w:p>
    <w:p w14:paraId="2A6EEC30" w14:textId="77777777" w:rsidR="00FA2511" w:rsidRDefault="00FA2511" w:rsidP="00FA2511">
      <w:pPr>
        <w:pStyle w:val="Meziodstavce"/>
      </w:pPr>
    </w:p>
    <w:p w14:paraId="7C67A4E2" w14:textId="77777777" w:rsidR="00FA2511" w:rsidRDefault="00FA2511" w:rsidP="00FA2511">
      <w:pPr>
        <w:pStyle w:val="SamostatntextpodlnekPVL"/>
      </w:pPr>
      <w:r>
        <w:t xml:space="preserve">K ceně díla bude připočtena DPH ve výši odpovídající zákonné úpravě v době uskutečnění zdanitelného plnění. </w:t>
      </w:r>
    </w:p>
    <w:p w14:paraId="2F2D5BD4" w14:textId="77777777" w:rsidR="00FA2511" w:rsidRDefault="00FA2511" w:rsidP="00FA2511">
      <w:pPr>
        <w:pStyle w:val="Meziodstavce"/>
      </w:pPr>
    </w:p>
    <w:p w14:paraId="7A2892E1" w14:textId="77777777" w:rsidR="00FA2511" w:rsidRPr="007C54C0" w:rsidRDefault="00FA2511" w:rsidP="00FA2511">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XIV. odst. 8. této smlouvy.</w:t>
      </w:r>
    </w:p>
    <w:p w14:paraId="0197AACB" w14:textId="77777777" w:rsidR="007C54C0" w:rsidRPr="00E04A9F" w:rsidRDefault="007C54C0" w:rsidP="007C54C0">
      <w:pPr>
        <w:pStyle w:val="lneksmlouvytextPVL"/>
        <w:numPr>
          <w:ilvl w:val="0"/>
          <w:numId w:val="0"/>
        </w:numPr>
      </w:pPr>
    </w:p>
    <w:p w14:paraId="327FD456" w14:textId="77777777" w:rsidR="00FA2511" w:rsidRDefault="00FA2511" w:rsidP="00FA2511">
      <w:pPr>
        <w:pStyle w:val="lneksmlouvytextPVL"/>
      </w:pPr>
      <w:r w:rsidRPr="004C7308">
        <w:t xml:space="preserve">Cena díla je zpracována oceněním položek soupisu prací včetně vedlejších a ostatních nákladů. Cena díla obsahuje veškeré práce, dodávky a služby nutné k řádnému a úplnému zhotovení předmětu plnění veřejné zakázky a jeho uvedení do provozu, které vyplývají ze zadávacích podmínek, z této smlouvy, z položek soupisu prací, z výčtu vedlejších a ostatních nákladů, </w:t>
      </w:r>
      <w:r>
        <w:t xml:space="preserve">v nichž </w:t>
      </w:r>
      <w:r w:rsidRPr="004C7308">
        <w:t xml:space="preserve">jsou zahrnuty </w:t>
      </w:r>
      <w:r>
        <w:t>rovněž náklady uvedené v článku I. bodu 7. této smlouvy.</w:t>
      </w:r>
    </w:p>
    <w:p w14:paraId="6D01AF9F" w14:textId="77777777" w:rsidR="00FA2511" w:rsidRPr="00B82BAA" w:rsidRDefault="00FA2511" w:rsidP="00FA2511">
      <w:pPr>
        <w:pStyle w:val="Meziodstavce"/>
      </w:pPr>
    </w:p>
    <w:p w14:paraId="74BB5DEF" w14:textId="77777777" w:rsidR="00FA2511" w:rsidRDefault="00FA2511" w:rsidP="00FA2511">
      <w:pPr>
        <w:pStyle w:val="lneksmlouvytextPVL"/>
      </w:pPr>
      <w:r>
        <w:t>Pro případ, že by došlo ke změnám, které nelze podle položek uvedených  v soupisu prací použít, bude cena stanovena dohodou obou smluvních stran na základě projednání a</w:t>
      </w:r>
      <w:r>
        <w:rPr>
          <w:lang w:val="cs-CZ"/>
        </w:rPr>
        <w:t> </w:t>
      </w:r>
      <w:r>
        <w:t>vzájemného odsouhlasení soupisu prací a zejména ocenění požadovaných konkrétních prací a výkonů tak, aby nedošlo k porušení znění § 222 ZZVZ</w:t>
      </w:r>
      <w:r w:rsidRPr="00B82BAA">
        <w:t>.</w:t>
      </w:r>
    </w:p>
    <w:p w14:paraId="75CE037D" w14:textId="77777777" w:rsidR="005B6DF9" w:rsidRPr="00892B83" w:rsidRDefault="005B6DF9" w:rsidP="005B6DF9">
      <w:pPr>
        <w:pStyle w:val="Meziodstavce"/>
        <w:ind w:left="426" w:hanging="426"/>
        <w:rPr>
          <w:lang w:val="cs-CZ"/>
        </w:rPr>
      </w:pPr>
    </w:p>
    <w:p w14:paraId="7B68CCC4" w14:textId="77777777" w:rsidR="005B6DF9" w:rsidRDefault="005B6DF9" w:rsidP="005B6DF9">
      <w:pPr>
        <w:pStyle w:val="lneksmlouvytextPVL"/>
      </w:pPr>
      <w:r>
        <w:t>Bude-li při provádění díla naměřeno větší (vícepráce) nebo menší (méněpráce) množství u</w:t>
      </w:r>
      <w:r>
        <w:rPr>
          <w:lang w:val="cs-CZ"/>
        </w:rPr>
        <w:t> </w:t>
      </w:r>
      <w:r>
        <w:t>jednotlivých položek soupisu prací označených „*Vyhrazená změna závazku“ oproti předpokladu u nich uvedeného, jsou smluvní strany oprávněny k jednání o změně ceny díla. Taková změna ceny díla bude provedena:</w:t>
      </w:r>
    </w:p>
    <w:p w14:paraId="7E846CDE" w14:textId="77777777" w:rsidR="005B6DF9" w:rsidRDefault="005B6DF9" w:rsidP="005B6DF9">
      <w:pPr>
        <w:pStyle w:val="SeznamsmlouvaPVL"/>
      </w:pPr>
      <w:r>
        <w:t>odečtením ceny za méněpráce od celkové ceny díla, tedy odečtením násobku neprovedeného množství a jednotkové ceny položky v soupisu prací od celkové ceny díla,</w:t>
      </w:r>
    </w:p>
    <w:p w14:paraId="39516F9E" w14:textId="77777777" w:rsidR="005B6DF9" w:rsidRDefault="005B6DF9" w:rsidP="005B6DF9">
      <w:pPr>
        <w:pStyle w:val="SeznamsmlouvaPVL"/>
      </w:pPr>
      <w:r>
        <w:t>přičtením ceny za vícepráce k celkové ceně díla, tedy přičtením násobku navíc provedeného množství a jednotkové ceny položky v soupisu prací k celkové ceně díla.</w:t>
      </w:r>
    </w:p>
    <w:p w14:paraId="0433DAB1" w14:textId="77777777" w:rsidR="005B6DF9" w:rsidRDefault="005B6DF9" w:rsidP="005B6DF9">
      <w:pPr>
        <w:pStyle w:val="SamostatntextpodlnekPVL"/>
        <w:rPr>
          <w:lang w:val="cs-CZ"/>
        </w:rPr>
      </w:pPr>
    </w:p>
    <w:p w14:paraId="5459670E" w14:textId="77777777" w:rsidR="005B6DF9" w:rsidRDefault="005B6DF9" w:rsidP="005B6DF9">
      <w:pPr>
        <w:pStyle w:val="SamostatntextpodlnekPVL"/>
      </w:pPr>
      <w:r>
        <w:t>Takovou změnou ceny díla nesmí dojít k celkové změně závazku z této smlouvy. Tato změna se považuje za vyhrazenou změnu závazku dle § 100 odst. 1 ZZVZ.</w:t>
      </w:r>
    </w:p>
    <w:p w14:paraId="04D36B1E" w14:textId="77777777" w:rsidR="005B6DF9" w:rsidRDefault="005B6DF9" w:rsidP="005B6DF9">
      <w:pPr>
        <w:pStyle w:val="Meziodstavce"/>
      </w:pPr>
    </w:p>
    <w:p w14:paraId="3DC10802" w14:textId="77777777" w:rsidR="005B6DF9" w:rsidRDefault="005B6DF9" w:rsidP="005B6DF9">
      <w:pPr>
        <w:pStyle w:val="SamostatntextpodlnekPVL"/>
      </w:pPr>
      <w:r>
        <w:t>Vyhrazená změna závazku je přípustná pouze do rozdílu 15</w:t>
      </w:r>
      <w:r>
        <w:rPr>
          <w:lang w:val="cs-CZ"/>
        </w:rPr>
        <w:t xml:space="preserve"> </w:t>
      </w:r>
      <w:r>
        <w:t>% od předpokládaného množství u každé jednotlivé položky soupisu prací podléhající této změně.</w:t>
      </w:r>
    </w:p>
    <w:p w14:paraId="7B8343D4" w14:textId="77777777" w:rsidR="005B6DF9" w:rsidRPr="005B6DF9" w:rsidRDefault="005B6DF9" w:rsidP="0005440E">
      <w:pPr>
        <w:pStyle w:val="Meziodstavce"/>
        <w:rPr>
          <w:lang w:val="cs-CZ"/>
        </w:rPr>
      </w:pPr>
    </w:p>
    <w:p w14:paraId="152537DE" w14:textId="77777777" w:rsidR="00FA2511" w:rsidRDefault="00FA2511" w:rsidP="00FA2511">
      <w:pPr>
        <w:pStyle w:val="lneksmlouvytextPVL"/>
      </w:pPr>
      <w:bookmarkStart w:id="8" w:name="_Ref473801706"/>
      <w:r>
        <w:t>Zhotovitel se zavazuje předložit k projednání a dalšímu postupu objednateli přehled dodatečných prací a to nejpozději</w:t>
      </w:r>
      <w:r>
        <w:rPr>
          <w:lang w:val="cs-CZ"/>
        </w:rPr>
        <w:t xml:space="preserve"> při technické přejímce dle čl. VII. odst. 1. 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8"/>
      <w:r>
        <w:t xml:space="preserve"> </w:t>
      </w:r>
    </w:p>
    <w:p w14:paraId="4FDCF4B2" w14:textId="77777777" w:rsidR="00FA2511" w:rsidRDefault="00FA2511" w:rsidP="00FA2511">
      <w:pPr>
        <w:pStyle w:val="Meziodstavce"/>
      </w:pPr>
    </w:p>
    <w:p w14:paraId="6AA44194" w14:textId="77777777" w:rsidR="00FA2511" w:rsidRDefault="00FA2511" w:rsidP="00FA2511">
      <w:pPr>
        <w:pStyle w:val="lneksmlouvytextPVL"/>
      </w:pPr>
      <w:r w:rsidRPr="0028681C">
        <w:t>Cena díla bude zhotoviteli uhrazena na základě měsíčních dílčích faktur a konečné zúčtovací faktury. Dílčí faktury budou vystaveny nejvýše do rozsahu 85</w:t>
      </w:r>
      <w:r>
        <w:rPr>
          <w:lang w:val="cs-CZ"/>
        </w:rPr>
        <w:t xml:space="preserve"> </w:t>
      </w:r>
      <w:r w:rsidRPr="0028681C">
        <w:t>% z ceny díla, vždy pouze na základě objednatelem schváleného rozsahu skutečně provedených prací k poslednímu pracovnímu dni běžného měsíce, respektive ke dni dosažení součtové výše 85</w:t>
      </w:r>
      <w:r>
        <w:rPr>
          <w:lang w:val="cs-CZ"/>
        </w:rPr>
        <w:t xml:space="preserve"> </w:t>
      </w:r>
      <w:r w:rsidRPr="0028681C">
        <w:t>% ceny díla. Dnem uskutečnění zdanitelného plnění bude poslední pracovní den měsíce, případně den dosažení součtové výše 85</w:t>
      </w:r>
      <w:r>
        <w:rPr>
          <w:lang w:val="cs-CZ"/>
        </w:rPr>
        <w:t xml:space="preserve"> </w:t>
      </w:r>
      <w:r w:rsidRPr="0028681C">
        <w:t>% ceny díla</w:t>
      </w:r>
      <w:r>
        <w:t>.</w:t>
      </w:r>
      <w:r w:rsidRPr="00A04642">
        <w:t xml:space="preserve"> </w:t>
      </w:r>
      <w:r w:rsidR="00A57650">
        <w:t>Dnem uskutečnění dílčího zdanitelného plnění za práce provedené v prosinci a lednu běžného roku bude poslední pracovní den měsíce ledna</w:t>
      </w:r>
      <w:r w:rsidR="00A57650">
        <w:rPr>
          <w:lang w:val="cs-CZ"/>
        </w:rPr>
        <w:t>.</w:t>
      </w:r>
      <w:r w:rsidR="00A57650" w:rsidRPr="0028681C">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3A74C0B4" w14:textId="77777777" w:rsidR="00FA2511" w:rsidRDefault="00FA2511" w:rsidP="00FA2511">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Pr>
          <w:lang w:val="cs-CZ"/>
        </w:rPr>
        <w:t xml:space="preserve"> </w:t>
      </w:r>
      <w:r w:rsidRPr="006E6FE8">
        <w:rPr>
          <w:lang w:val="cs-CZ"/>
        </w:rPr>
        <w:t>dle čl. VII. odst. 9. této smlouvy</w:t>
      </w:r>
      <w:r w:rsidRPr="0028681C">
        <w:t xml:space="preserve">. </w:t>
      </w:r>
    </w:p>
    <w:p w14:paraId="2C118F7C" w14:textId="77777777" w:rsidR="00FA2511" w:rsidRDefault="00FA2511" w:rsidP="00FA2511">
      <w:pPr>
        <w:pStyle w:val="Meziodstavce"/>
      </w:pPr>
    </w:p>
    <w:p w14:paraId="38BA5693" w14:textId="77777777" w:rsidR="00FA2511" w:rsidRDefault="00FA2511" w:rsidP="00FA2511">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Pr>
          <w:lang w:val="cs-CZ"/>
        </w:rPr>
        <w:t xml:space="preserve"> </w:t>
      </w:r>
      <w:r>
        <w:t>% celkové ceny díla. Zbývajících 10</w:t>
      </w:r>
      <w:r>
        <w:rPr>
          <w:lang w:val="cs-CZ"/>
        </w:rPr>
        <w:t xml:space="preserve"> </w:t>
      </w:r>
      <w:r>
        <w:t xml:space="preserve">% z celkové ceny díla bude objednatelem uhrazeno až po odstranění poslední </w:t>
      </w:r>
      <w:r>
        <w:lastRenderedPageBreak/>
        <w:t>vady. O skutečnosti, že zhotovitel odstranil poslední vadu, bude sepsán samostatný zápis</w:t>
      </w:r>
      <w:r>
        <w:rPr>
          <w:lang w:val="cs-CZ"/>
        </w:rPr>
        <w:t xml:space="preserve"> obdobně jako v případě dle </w:t>
      </w:r>
      <w:r w:rsidRPr="006E6FE8">
        <w:rPr>
          <w:lang w:val="cs-CZ"/>
        </w:rPr>
        <w:t>čl. VII. odst. 9. této smlouvy</w:t>
      </w:r>
      <w:r>
        <w:t>. Zbylých 10</w:t>
      </w:r>
      <w:r>
        <w:rPr>
          <w:lang w:val="cs-CZ"/>
        </w:rPr>
        <w:t xml:space="preserve"> </w:t>
      </w:r>
      <w:r>
        <w:t>% z celkové ceny díla bude objednatelem uhrazeno do 10 kalendářních dní od podpisu zápisu o odstranění poslední vady.</w:t>
      </w:r>
    </w:p>
    <w:p w14:paraId="5F9806AA" w14:textId="77777777" w:rsidR="00FA2511" w:rsidRDefault="00FA2511" w:rsidP="00FA2511">
      <w:pPr>
        <w:pStyle w:val="Meziodstavce"/>
      </w:pPr>
    </w:p>
    <w:p w14:paraId="6644899D" w14:textId="77777777" w:rsidR="00FA2511" w:rsidRDefault="00FA2511" w:rsidP="00FA2511">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Pr>
          <w:lang w:val="cs-CZ"/>
        </w:rPr>
        <w:t xml:space="preserve"> dle </w:t>
      </w:r>
      <w:r w:rsidRPr="006E6FE8">
        <w:rPr>
          <w:lang w:val="cs-CZ"/>
        </w:rPr>
        <w:t>čl. VII. odst. 9. této smlouvy</w:t>
      </w:r>
      <w:r w:rsidRPr="00B66F63">
        <w:t>.</w:t>
      </w:r>
      <w:r>
        <w:t xml:space="preserve"> </w:t>
      </w:r>
    </w:p>
    <w:p w14:paraId="6E602E6A" w14:textId="77777777" w:rsidR="00FA2511" w:rsidRDefault="00FA2511" w:rsidP="00FA2511">
      <w:pPr>
        <w:pStyle w:val="Meziodstavce"/>
      </w:pPr>
    </w:p>
    <w:p w14:paraId="7AE1854D" w14:textId="77777777" w:rsidR="00FA2511" w:rsidRDefault="00FA2511" w:rsidP="00FA2511">
      <w:pPr>
        <w:pStyle w:val="lneksmlouvytextPVL"/>
      </w:pPr>
      <w:r>
        <w:t>Splatnost faktur</w:t>
      </w:r>
      <w:r>
        <w:rPr>
          <w:lang w:val="cs-CZ"/>
        </w:rPr>
        <w:t xml:space="preserve">y je do </w:t>
      </w:r>
      <w:r w:rsidR="00A57650">
        <w:rPr>
          <w:lang w:val="cs-CZ"/>
        </w:rPr>
        <w:t>30</w:t>
      </w:r>
      <w:r>
        <w:rPr>
          <w:lang w:val="cs-CZ"/>
        </w:rPr>
        <w:t xml:space="preserve"> kalendářních dní ode dne jejího doručení objednateli.</w:t>
      </w:r>
    </w:p>
    <w:p w14:paraId="38C3D149" w14:textId="77777777" w:rsidR="00FA2511" w:rsidRDefault="00FA2511" w:rsidP="00FA2511">
      <w:pPr>
        <w:pStyle w:val="Meziodstavce"/>
      </w:pPr>
    </w:p>
    <w:p w14:paraId="4B40B02A" w14:textId="77777777" w:rsidR="00FA2511" w:rsidRDefault="00FA2511" w:rsidP="00FA2511">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0BB32283" w14:textId="77777777" w:rsidR="00FA2511" w:rsidRDefault="00FA2511" w:rsidP="00FA2511">
      <w:pPr>
        <w:pStyle w:val="Meziodstavce"/>
      </w:pPr>
    </w:p>
    <w:p w14:paraId="723FBA9A" w14:textId="77777777" w:rsidR="00FA2511" w:rsidRDefault="00FA2511" w:rsidP="00FA2511">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1E69CEF" w14:textId="77777777" w:rsidR="00FA2511" w:rsidRDefault="00FA2511" w:rsidP="00FA2511">
      <w:pPr>
        <w:pStyle w:val="Meziodstavce"/>
      </w:pPr>
    </w:p>
    <w:p w14:paraId="571F4162" w14:textId="77777777" w:rsidR="00FA2511" w:rsidRDefault="00FA2511" w:rsidP="00FA2511">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651C2E28" w14:textId="77777777" w:rsidR="00FA2511" w:rsidRDefault="00FA2511" w:rsidP="00FA2511">
      <w:pPr>
        <w:pStyle w:val="Zkladntext21"/>
        <w:tabs>
          <w:tab w:val="left" w:pos="426"/>
        </w:tabs>
        <w:jc w:val="both"/>
        <w:rPr>
          <w:rFonts w:cs="Arial"/>
          <w:sz w:val="22"/>
        </w:rPr>
      </w:pPr>
    </w:p>
    <w:p w14:paraId="419F8390" w14:textId="77777777" w:rsidR="00A44690" w:rsidRDefault="00A44690" w:rsidP="00FA2511">
      <w:pPr>
        <w:pStyle w:val="Zkladntext21"/>
        <w:tabs>
          <w:tab w:val="left" w:pos="426"/>
        </w:tabs>
        <w:jc w:val="both"/>
        <w:rPr>
          <w:rFonts w:cs="Arial"/>
          <w:sz w:val="22"/>
        </w:rPr>
      </w:pPr>
    </w:p>
    <w:p w14:paraId="0523A168" w14:textId="77777777" w:rsidR="00FA2511" w:rsidRDefault="00FA2511" w:rsidP="00FA2511">
      <w:pPr>
        <w:pStyle w:val="lneksmlouvynadpisPVL"/>
      </w:pPr>
      <w:r>
        <w:t>Podmínky provádění díla</w:t>
      </w:r>
    </w:p>
    <w:p w14:paraId="42F3C356" w14:textId="77777777" w:rsidR="00FA2511" w:rsidRPr="004F26D0" w:rsidRDefault="00FA2511" w:rsidP="00FA2511">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Pr>
          <w:lang w:val="cs-CZ"/>
        </w:rPr>
        <w:t> </w:t>
      </w:r>
      <w:r>
        <w:t>Technologické předpisy) a zadávací podmínky vztahující se k předmětu díla tak, aby jakost díla odpovídala běžnému standardu a požadavkům sjednaným touto smlouvou.</w:t>
      </w:r>
    </w:p>
    <w:p w14:paraId="1C9988B2" w14:textId="77777777" w:rsidR="00FA2511" w:rsidRDefault="00FA2511" w:rsidP="00FA2511">
      <w:pPr>
        <w:pStyle w:val="lneksmlouvytextPVL"/>
        <w:numPr>
          <w:ilvl w:val="0"/>
          <w:numId w:val="0"/>
        </w:numPr>
        <w:rPr>
          <w:lang w:val="cs-CZ"/>
        </w:rPr>
      </w:pPr>
    </w:p>
    <w:p w14:paraId="491DCEF5" w14:textId="19C1D816" w:rsidR="00FA2511" w:rsidRDefault="004937C4" w:rsidP="00FA2511">
      <w:pPr>
        <w:pStyle w:val="lneksmlouvytextPVL"/>
      </w:pPr>
      <w:r>
        <w:rPr>
          <w:lang w:val="cs-CZ"/>
        </w:rPr>
        <w:t xml:space="preserve">Zhotovitel je povinen </w:t>
      </w:r>
      <w:r w:rsidR="005B6DF9">
        <w:rPr>
          <w:lang w:val="cs-CZ"/>
        </w:rPr>
        <w:t xml:space="preserve">zpracovat a </w:t>
      </w:r>
      <w:r>
        <w:rPr>
          <w:lang w:val="cs-CZ"/>
        </w:rPr>
        <w:t xml:space="preserve">dodržovat Havarijní plán </w:t>
      </w:r>
      <w:r w:rsidR="005B6DF9">
        <w:rPr>
          <w:lang w:val="cs-CZ"/>
        </w:rPr>
        <w:t xml:space="preserve">včetně zajištění jeho schválení </w:t>
      </w:r>
      <w:r>
        <w:rPr>
          <w:lang w:val="cs-CZ"/>
        </w:rPr>
        <w:t>příslušným úřadem</w:t>
      </w:r>
      <w:r w:rsidR="005B6DF9">
        <w:rPr>
          <w:lang w:val="cs-CZ"/>
        </w:rPr>
        <w:t xml:space="preserve">. </w:t>
      </w:r>
      <w:r>
        <w:rPr>
          <w:lang w:val="cs-CZ"/>
        </w:rPr>
        <w:t>Objednatel je oprávněn</w:t>
      </w:r>
      <w:r w:rsidR="005B6DF9">
        <w:rPr>
          <w:lang w:val="cs-CZ"/>
        </w:rPr>
        <w:t xml:space="preserve"> po zhotoviteli požadovat předložení Havarijního plánu a</w:t>
      </w:r>
      <w:r>
        <w:rPr>
          <w:lang w:val="cs-CZ"/>
        </w:rPr>
        <w:t xml:space="preserve"> provádět kontrolu dodržování jeho podmínek.</w:t>
      </w:r>
      <w:r w:rsidR="00814D10">
        <w:rPr>
          <w:lang w:val="cs-CZ"/>
        </w:rPr>
        <w:t xml:space="preserve"> </w:t>
      </w:r>
    </w:p>
    <w:p w14:paraId="179972FC" w14:textId="77777777" w:rsidR="00FA2511" w:rsidRPr="00153ED5" w:rsidRDefault="00FA2511" w:rsidP="00FA2511">
      <w:pPr>
        <w:pStyle w:val="lneksmlouvytextPVL"/>
        <w:numPr>
          <w:ilvl w:val="0"/>
          <w:numId w:val="0"/>
        </w:numPr>
        <w:rPr>
          <w:lang w:val="cs-CZ"/>
        </w:rPr>
      </w:pPr>
    </w:p>
    <w:p w14:paraId="74DCE930" w14:textId="77777777" w:rsidR="00FA2511" w:rsidRPr="00B66F63" w:rsidRDefault="00FA2511" w:rsidP="00FA2511">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59EAC6C1" w14:textId="77777777" w:rsidR="00FA2511" w:rsidRDefault="00FA2511" w:rsidP="00FA2511">
      <w:pPr>
        <w:pStyle w:val="Meziodstavce"/>
        <w:rPr>
          <w:lang w:val="cs-CZ"/>
        </w:rPr>
      </w:pPr>
    </w:p>
    <w:p w14:paraId="1F870CF2" w14:textId="77777777" w:rsidR="00A44690" w:rsidRDefault="00A44690" w:rsidP="00FA2511">
      <w:pPr>
        <w:pStyle w:val="Meziodstavce"/>
        <w:rPr>
          <w:lang w:val="cs-CZ"/>
        </w:rPr>
      </w:pPr>
    </w:p>
    <w:p w14:paraId="1B086D64" w14:textId="77777777" w:rsidR="00A44690" w:rsidRPr="00A44690" w:rsidRDefault="00A44690" w:rsidP="00FA2511">
      <w:pPr>
        <w:pStyle w:val="Meziodstavce"/>
        <w:rPr>
          <w:lang w:val="cs-CZ"/>
        </w:rPr>
      </w:pPr>
    </w:p>
    <w:p w14:paraId="1ED7BEBF" w14:textId="77777777" w:rsidR="00FA2511" w:rsidRPr="004C0CE9" w:rsidRDefault="00FA2511" w:rsidP="00FA2511">
      <w:pPr>
        <w:pStyle w:val="lneksmlouvytextPVL"/>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odpovídající vyhlášce č. 169/2016 Sb., o stanovení rozsahu dokumentace veřejné zakázky na stavební práce a soupisu stavebních prací, dodávek a služeb s výkazem výměr, která byla předána v rámci zadávacího řízení </w:t>
      </w:r>
      <w:bookmarkEnd w:id="9"/>
      <w:r w:rsidRPr="004C0CE9">
        <w:t>a dle požadavků uvedených a zřejmých ze zadávací dokumentace a z této smlouvy.</w:t>
      </w:r>
    </w:p>
    <w:p w14:paraId="55BD56B0" w14:textId="77777777" w:rsidR="00FA2511" w:rsidRPr="000B30F0" w:rsidRDefault="00FA2511" w:rsidP="00FA2511">
      <w:pPr>
        <w:pStyle w:val="Meziodstavce"/>
      </w:pPr>
    </w:p>
    <w:p w14:paraId="5BB38BB5" w14:textId="77777777" w:rsidR="00FA2511" w:rsidRPr="00B66F63" w:rsidRDefault="00FA2511" w:rsidP="00FA2511">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12037C91" w14:textId="77777777" w:rsidR="00FA2511" w:rsidRPr="00961D3A" w:rsidRDefault="00FA2511" w:rsidP="00FA2511">
      <w:pPr>
        <w:pStyle w:val="Meziodstavce"/>
      </w:pPr>
    </w:p>
    <w:p w14:paraId="2ACE8A0A" w14:textId="77777777" w:rsidR="00FA2511" w:rsidRDefault="00FA2511" w:rsidP="00FA2511">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5092606C" w14:textId="77777777" w:rsidR="00FA2511" w:rsidRDefault="00FA2511" w:rsidP="00FA2511">
      <w:pPr>
        <w:pStyle w:val="Meziodstavce"/>
      </w:pPr>
    </w:p>
    <w:p w14:paraId="1A89F151" w14:textId="77777777" w:rsidR="00FA2511" w:rsidRPr="00B751A8" w:rsidRDefault="00FA2511" w:rsidP="00FA2511">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38FB8159" w14:textId="77777777" w:rsidR="00FA2511" w:rsidRDefault="00FA2511" w:rsidP="00FA2511">
      <w:pPr>
        <w:pStyle w:val="Meziodstavce"/>
      </w:pPr>
    </w:p>
    <w:p w14:paraId="239E13C4" w14:textId="77777777" w:rsidR="00FA2511" w:rsidRPr="003308EA" w:rsidRDefault="00FA2511" w:rsidP="00FA2511">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02691748" w14:textId="77777777" w:rsidR="00FA2511" w:rsidRPr="007776A5" w:rsidRDefault="00FA2511" w:rsidP="00FA2511">
      <w:pPr>
        <w:pStyle w:val="lneksmlouvytextPVL"/>
        <w:numPr>
          <w:ilvl w:val="0"/>
          <w:numId w:val="0"/>
        </w:numPr>
        <w:ind w:left="426"/>
      </w:pPr>
    </w:p>
    <w:p w14:paraId="14AEC6CD" w14:textId="77777777" w:rsidR="00FA2511" w:rsidRPr="007776A5" w:rsidRDefault="00FA2511" w:rsidP="00FA2511">
      <w:pPr>
        <w:pStyle w:val="lneksmlouvytextPVL"/>
      </w:pPr>
      <w:r w:rsidRPr="007776A5">
        <w:rPr>
          <w:rFonts w:cs="Arial"/>
        </w:rPr>
        <w:t>Pokud zhotovitel prokázal v zadávacím řízení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X</w:t>
      </w:r>
      <w:r w:rsidRPr="007776A5">
        <w:rPr>
          <w:rFonts w:cs="Arial"/>
          <w:lang w:val="cs-CZ"/>
        </w:rPr>
        <w:t>IV</w:t>
      </w:r>
      <w:r w:rsidRPr="007776A5">
        <w:rPr>
          <w:rFonts w:cs="Arial"/>
        </w:rPr>
        <w:t xml:space="preserve">. odst. 8., a to pouze za předpokladu, že nový poddodavatel v plném rozsahu splňuje příslušné podmínky </w:t>
      </w:r>
      <w:r>
        <w:rPr>
          <w:rFonts w:cs="Arial"/>
          <w:lang w:val="cs-CZ"/>
        </w:rPr>
        <w:t xml:space="preserve">kvalifikace </w:t>
      </w:r>
      <w:r w:rsidRPr="007776A5">
        <w:rPr>
          <w:rFonts w:cs="Arial"/>
        </w:rPr>
        <w:t>stanovené v zadávací dokumentaci. Zhotovitel je povinen uvedené skutečnosti prokázat předložením dokladů v rozsahu dle příslušných ustanovení zadávací dokumentace.</w:t>
      </w:r>
      <w:r w:rsidRPr="007776A5">
        <w:rPr>
          <w:rFonts w:cs="Arial"/>
          <w:lang w:val="cs-CZ"/>
        </w:rPr>
        <w:t xml:space="preserve"> </w:t>
      </w:r>
      <w:r w:rsidRPr="007776A5">
        <w:t xml:space="preserve">Pokud zhotovitel nedodrží </w:t>
      </w:r>
      <w:r w:rsidRPr="007776A5">
        <w:rPr>
          <w:lang w:val="cs-CZ"/>
        </w:rPr>
        <w:t>tento</w:t>
      </w:r>
      <w:r w:rsidRPr="007776A5">
        <w:t xml:space="preserve"> postup před změnou</w:t>
      </w:r>
      <w:r w:rsidRPr="007776A5">
        <w:rPr>
          <w:lang w:val="cs-CZ"/>
        </w:rPr>
        <w:t xml:space="preserve"> níže uvedeného poddodavatele </w:t>
      </w:r>
      <w:r w:rsidRPr="007776A5">
        <w:t xml:space="preserve">nebo </w:t>
      </w:r>
      <w:r w:rsidRPr="007776A5">
        <w:rPr>
          <w:lang w:val="cs-CZ"/>
        </w:rPr>
        <w:t xml:space="preserve">se </w:t>
      </w:r>
      <w:r w:rsidRPr="007776A5">
        <w:t xml:space="preserve">nebude </w:t>
      </w:r>
      <w:r w:rsidRPr="007776A5">
        <w:rPr>
          <w:lang w:val="cs-CZ"/>
        </w:rPr>
        <w:t>níže uvedený</w:t>
      </w:r>
      <w:r w:rsidRPr="007776A5">
        <w:t xml:space="preserve"> </w:t>
      </w:r>
      <w:r w:rsidRPr="007776A5">
        <w:rPr>
          <w:lang w:val="cs-CZ"/>
        </w:rPr>
        <w:t>poddodavatel podílet na provádění díla</w:t>
      </w:r>
      <w:r w:rsidRPr="007776A5">
        <w:t xml:space="preserve"> v </w:t>
      </w:r>
      <w:r w:rsidRPr="007776A5">
        <w:rPr>
          <w:lang w:val="cs-CZ"/>
        </w:rPr>
        <w:t xml:space="preserve">níže uvedeném </w:t>
      </w:r>
      <w:r w:rsidRPr="007776A5">
        <w:t>rozsahu, bude</w:t>
      </w:r>
      <w:r w:rsidRPr="007776A5">
        <w:rPr>
          <w:lang w:val="cs-CZ"/>
        </w:rPr>
        <w:t> </w:t>
      </w:r>
      <w:r w:rsidRPr="007776A5">
        <w:t>toto jednání považováno za podstatné porušení smlouvy s právem</w:t>
      </w:r>
      <w:r w:rsidRPr="007776A5">
        <w:rPr>
          <w:lang w:val="cs-CZ"/>
        </w:rPr>
        <w:t xml:space="preserve"> objednatele</w:t>
      </w:r>
      <w:r w:rsidRPr="007776A5">
        <w:t xml:space="preserve"> odstoupit od smlouvy</w:t>
      </w:r>
      <w:r w:rsidRPr="007776A5">
        <w:rPr>
          <w:lang w:val="cs-CZ"/>
        </w:rPr>
        <w:t>.</w:t>
      </w:r>
    </w:p>
    <w:p w14:paraId="100D6F4F" w14:textId="77777777" w:rsidR="00FA2511" w:rsidRDefault="00FA2511" w:rsidP="00FA2511">
      <w:pPr>
        <w:pStyle w:val="Meziodstavce"/>
        <w:ind w:left="426" w:hanging="426"/>
        <w:rPr>
          <w:lang w:val="cs-CZ"/>
        </w:rPr>
      </w:pPr>
    </w:p>
    <w:p w14:paraId="2D596820" w14:textId="77777777" w:rsidR="00A44690" w:rsidRDefault="00A44690" w:rsidP="00FA2511">
      <w:pPr>
        <w:pStyle w:val="Meziodstavce"/>
        <w:ind w:left="426" w:hanging="426"/>
        <w:rPr>
          <w:lang w:val="cs-CZ"/>
        </w:rPr>
      </w:pPr>
    </w:p>
    <w:p w14:paraId="59FC6273" w14:textId="77777777" w:rsidR="00A44690" w:rsidRPr="00A44690" w:rsidRDefault="00A44690" w:rsidP="00FA2511">
      <w:pPr>
        <w:pStyle w:val="Meziodstavce"/>
        <w:ind w:left="426" w:hanging="426"/>
        <w:rPr>
          <w:lang w:val="cs-CZ"/>
        </w:rPr>
      </w:pPr>
    </w:p>
    <w:p w14:paraId="6E73E317" w14:textId="77777777" w:rsidR="00FA2511" w:rsidRPr="0017737D" w:rsidRDefault="00FA2511" w:rsidP="00FA2511">
      <w:pPr>
        <w:pStyle w:val="SamostatntextpodlnekPVL"/>
      </w:pPr>
      <w:r w:rsidRPr="0017737D">
        <w:t xml:space="preserve">Identifikační údaje všech poddodavatelů, </w:t>
      </w:r>
      <w:r w:rsidRPr="007776A5">
        <w:rPr>
          <w:lang w:val="cs-CZ"/>
        </w:rPr>
        <w:t>prostřednictvím kterých</w:t>
      </w:r>
      <w:r w:rsidRPr="0017737D">
        <w:t xml:space="preserve"> zhotovitel prokazoval splnění kvalifikace:</w:t>
      </w:r>
    </w:p>
    <w:p w14:paraId="6EDBEECD" w14:textId="77777777" w:rsidR="00FA2511" w:rsidRPr="007776A5" w:rsidRDefault="00FA2511" w:rsidP="00FA2511">
      <w:pPr>
        <w:pStyle w:val="Meziodstavce"/>
        <w:rPr>
          <w:highlight w:val="yellow"/>
          <w:lang w:val="cs-CZ"/>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879"/>
      </w:tblGrid>
      <w:tr w:rsidR="00FA2511" w:rsidRPr="00155BFB" w14:paraId="58F4BB59" w14:textId="77777777" w:rsidTr="00A96466">
        <w:trPr>
          <w:trHeight w:val="567"/>
        </w:trPr>
        <w:tc>
          <w:tcPr>
            <w:tcW w:w="3334" w:type="dxa"/>
            <w:shd w:val="clear" w:color="auto" w:fill="auto"/>
            <w:vAlign w:val="center"/>
          </w:tcPr>
          <w:p w14:paraId="06651BA6"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Arial"/>
                <w:lang w:eastAsia="cs-CZ"/>
              </w:rPr>
              <w:t>název</w:t>
            </w:r>
          </w:p>
        </w:tc>
        <w:tc>
          <w:tcPr>
            <w:tcW w:w="5879" w:type="dxa"/>
            <w:shd w:val="clear" w:color="auto" w:fill="auto"/>
            <w:vAlign w:val="center"/>
          </w:tcPr>
          <w:p w14:paraId="6FE25571"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FA2511" w:rsidRPr="00155BFB" w14:paraId="6F0FAC4C" w14:textId="77777777" w:rsidTr="00A96466">
        <w:trPr>
          <w:trHeight w:val="567"/>
        </w:trPr>
        <w:tc>
          <w:tcPr>
            <w:tcW w:w="3334" w:type="dxa"/>
            <w:shd w:val="clear" w:color="auto" w:fill="auto"/>
            <w:vAlign w:val="center"/>
          </w:tcPr>
          <w:p w14:paraId="3FC4235E"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Arial"/>
                <w:lang w:eastAsia="cs-CZ"/>
              </w:rPr>
              <w:t>sídlo</w:t>
            </w:r>
          </w:p>
        </w:tc>
        <w:tc>
          <w:tcPr>
            <w:tcW w:w="5879" w:type="dxa"/>
            <w:shd w:val="clear" w:color="auto" w:fill="auto"/>
            <w:vAlign w:val="center"/>
          </w:tcPr>
          <w:p w14:paraId="628DA56A"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FA2511" w:rsidRPr="00155BFB" w14:paraId="1F17C381" w14:textId="77777777" w:rsidTr="00A96466">
        <w:trPr>
          <w:trHeight w:val="567"/>
        </w:trPr>
        <w:tc>
          <w:tcPr>
            <w:tcW w:w="3334" w:type="dxa"/>
            <w:shd w:val="clear" w:color="auto" w:fill="auto"/>
            <w:vAlign w:val="center"/>
          </w:tcPr>
          <w:p w14:paraId="4751C2D0"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Arial"/>
                <w:lang w:eastAsia="cs-CZ"/>
              </w:rPr>
              <w:t>IČO</w:t>
            </w:r>
          </w:p>
        </w:tc>
        <w:tc>
          <w:tcPr>
            <w:tcW w:w="5879" w:type="dxa"/>
            <w:shd w:val="clear" w:color="auto" w:fill="auto"/>
            <w:vAlign w:val="center"/>
          </w:tcPr>
          <w:p w14:paraId="26AB9249"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FA2511" w:rsidRPr="00155BFB" w14:paraId="014DC3C7" w14:textId="77777777" w:rsidTr="00A96466">
        <w:trPr>
          <w:trHeight w:val="567"/>
        </w:trPr>
        <w:tc>
          <w:tcPr>
            <w:tcW w:w="3334" w:type="dxa"/>
            <w:shd w:val="clear" w:color="auto" w:fill="auto"/>
            <w:vAlign w:val="center"/>
          </w:tcPr>
          <w:p w14:paraId="6DB3DC31"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Arial"/>
                <w:lang w:eastAsia="cs-CZ"/>
              </w:rPr>
              <w:t>DIČ</w:t>
            </w:r>
          </w:p>
        </w:tc>
        <w:tc>
          <w:tcPr>
            <w:tcW w:w="5879" w:type="dxa"/>
            <w:shd w:val="clear" w:color="auto" w:fill="auto"/>
            <w:vAlign w:val="center"/>
          </w:tcPr>
          <w:p w14:paraId="281323B6"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FA2511" w:rsidRPr="00155BFB" w14:paraId="0840ADFB" w14:textId="77777777" w:rsidTr="00A96466">
        <w:trPr>
          <w:trHeight w:val="567"/>
        </w:trPr>
        <w:tc>
          <w:tcPr>
            <w:tcW w:w="3334" w:type="dxa"/>
            <w:shd w:val="clear" w:color="auto" w:fill="auto"/>
            <w:vAlign w:val="center"/>
          </w:tcPr>
          <w:p w14:paraId="1F5C67C9"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Arial"/>
                <w:lang w:eastAsia="cs-CZ"/>
              </w:rPr>
              <w:t>zápis v obchodním rejstříku</w:t>
            </w:r>
          </w:p>
        </w:tc>
        <w:tc>
          <w:tcPr>
            <w:tcW w:w="5879" w:type="dxa"/>
            <w:shd w:val="clear" w:color="auto" w:fill="auto"/>
            <w:vAlign w:val="center"/>
          </w:tcPr>
          <w:p w14:paraId="3706503B"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FA2511" w:rsidRPr="00155BFB" w14:paraId="62BBD0CF" w14:textId="77777777" w:rsidTr="00A96466">
        <w:trPr>
          <w:trHeight w:val="567"/>
        </w:trPr>
        <w:tc>
          <w:tcPr>
            <w:tcW w:w="3334" w:type="dxa"/>
            <w:shd w:val="clear" w:color="auto" w:fill="auto"/>
            <w:vAlign w:val="center"/>
          </w:tcPr>
          <w:p w14:paraId="345F3D5E"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Arial"/>
                <w:lang w:eastAsia="cs-CZ"/>
              </w:rPr>
              <w:t>rozsah vykonávaných stavebních prací nebo služeb</w:t>
            </w:r>
          </w:p>
        </w:tc>
        <w:tc>
          <w:tcPr>
            <w:tcW w:w="5879" w:type="dxa"/>
            <w:shd w:val="clear" w:color="auto" w:fill="auto"/>
            <w:vAlign w:val="center"/>
          </w:tcPr>
          <w:p w14:paraId="44C2080E" w14:textId="77777777" w:rsidR="00FA2511" w:rsidRPr="00EA14DF" w:rsidRDefault="00FA2511" w:rsidP="00A96466">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bl>
    <w:p w14:paraId="5A46793A" w14:textId="77777777" w:rsidR="00FA2511" w:rsidRDefault="00FA2511" w:rsidP="00FA2511">
      <w:pPr>
        <w:pStyle w:val="Meziodstavce"/>
        <w:rPr>
          <w:shd w:val="clear" w:color="auto" w:fill="FFFF00"/>
        </w:rPr>
      </w:pPr>
    </w:p>
    <w:p w14:paraId="5CA592B7" w14:textId="77777777" w:rsidR="0005440E" w:rsidRPr="00F23092" w:rsidRDefault="0005440E" w:rsidP="0005440E">
      <w:pPr>
        <w:pStyle w:val="lneksmlouvytextPVL"/>
      </w:pPr>
      <w:r w:rsidRPr="00B66F63">
        <w:t xml:space="preserve">Zhotovitel odpovídá přímo za výběr a řádnou koordinaci všech </w:t>
      </w:r>
      <w:r>
        <w:t>pod</w:t>
      </w:r>
      <w:r w:rsidRPr="00B66F63">
        <w:t>dodavatelů</w:t>
      </w:r>
      <w:r>
        <w:t xml:space="preserve">. </w:t>
      </w:r>
      <w:r w:rsidRPr="00B55C0E">
        <w:t>Dále je povinen identifikovat poddodavatele v souladu s § 105 odst. 3 ZZVZ před zahájením provádění díla poddodavatelem, nebyl-li poddodavatel identifikován před podpisem smlouvy v souladu s uvedeným ustanovením. Tuto povinnost zhotovitel splní uvedením identifikačních údajů dle §</w:t>
      </w:r>
      <w:r>
        <w:rPr>
          <w:lang w:val="cs-CZ"/>
        </w:rPr>
        <w:t> </w:t>
      </w:r>
      <w:r w:rsidRPr="00B55C0E">
        <w:t>28 odst. 1 písm. g) ZZVZ ve stavebním deníku</w:t>
      </w:r>
      <w:r>
        <w:t>.</w:t>
      </w:r>
    </w:p>
    <w:p w14:paraId="56FA5EDB" w14:textId="77777777" w:rsidR="00FA2511" w:rsidRPr="00F23092" w:rsidRDefault="00FA2511" w:rsidP="00FA2511">
      <w:pPr>
        <w:pStyle w:val="Meziodstavce"/>
      </w:pPr>
    </w:p>
    <w:p w14:paraId="5E15D25F" w14:textId="77777777" w:rsidR="00FA2511" w:rsidRPr="00B04386" w:rsidRDefault="00FA2511" w:rsidP="00FA2511">
      <w:pPr>
        <w:pStyle w:val="lneksmlouvytextPVL"/>
      </w:pPr>
      <w:r w:rsidRPr="00F23092">
        <w:t xml:space="preserve">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0634660D" w14:textId="77777777" w:rsidR="00FA2511" w:rsidRPr="00AA2C5A" w:rsidRDefault="00FA2511" w:rsidP="00FA2511">
      <w:pPr>
        <w:pStyle w:val="lneksmlouvytextPVL"/>
        <w:numPr>
          <w:ilvl w:val="0"/>
          <w:numId w:val="0"/>
        </w:numPr>
        <w:ind w:left="426" w:hanging="426"/>
      </w:pPr>
    </w:p>
    <w:p w14:paraId="233BA48A" w14:textId="77777777" w:rsidR="00FA2511" w:rsidRDefault="00FA2511" w:rsidP="00FA2511">
      <w:pPr>
        <w:pStyle w:val="lneksmlouvytextPVL"/>
      </w:pPr>
      <w:r w:rsidRPr="00814F44">
        <w:t>Nedohodnou-li se smluvní</w:t>
      </w:r>
      <w:r>
        <w:t xml:space="preserve"> strany jinak, je zhotovitel povinen každý návrh soupisu skutečně </w:t>
      </w:r>
      <w:r w:rsidRPr="00B96A7D">
        <w:t>provedených</w:t>
      </w:r>
      <w:r>
        <w:t xml:space="preserve"> prací a každý návrh změny soupisu prací související s případnou změnou rozsahu díla povinen předat osobě oprávněné jednat za objednatele ve věcech technických k</w:t>
      </w:r>
      <w:r>
        <w:rPr>
          <w:lang w:val="cs-CZ"/>
        </w:rPr>
        <w:t> </w:t>
      </w:r>
      <w:r>
        <w:t>odsouhlasení ve formátu XC4 (soubor *.xml) umožňujícím jejich posouzení ve vztahu ke znění soupisu prací, který tvoří přílohu této smlouvy. Osoba oprávněná jednat za objednatele ve věcech technických může odmítnout návrh ve smyslu věty první, pokud jej od zhotovitele neobdrží ve sjednaném formátu</w:t>
      </w:r>
      <w:r w:rsidRPr="00D44DC5">
        <w:rPr>
          <w:lang w:val="cs-CZ"/>
        </w:rPr>
        <w:t>.</w:t>
      </w:r>
    </w:p>
    <w:p w14:paraId="4224153A" w14:textId="77777777" w:rsidR="00FA2511" w:rsidRDefault="00FA2511" w:rsidP="00FA2511">
      <w:pPr>
        <w:pStyle w:val="Meziodstavce"/>
      </w:pPr>
    </w:p>
    <w:p w14:paraId="7D4F3CC4" w14:textId="77777777" w:rsidR="00FA2511" w:rsidRDefault="00FA2511" w:rsidP="00FA2511">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které je součást</w:t>
      </w:r>
      <w:r>
        <w:rPr>
          <w:lang w:val="cs-CZ"/>
        </w:rPr>
        <w:t>í</w:t>
      </w:r>
      <w:r>
        <w:t xml:space="preserve"> nabídky zhotovitele </w:t>
      </w:r>
      <w:r>
        <w:rPr>
          <w:lang w:val="cs-CZ"/>
        </w:rPr>
        <w:t>podané v rámci Veřejné zakázky</w:t>
      </w:r>
      <w:r>
        <w:t>. Objednatel je oprávněn plnění těchto povinností kdykoliv kontrolovat, a to i bez předchozího ohlášení zhotoviteli. Je</w:t>
      </w:r>
      <w:r>
        <w:rPr>
          <w:lang w:val="cs-CZ"/>
        </w:rPr>
        <w:noBreakHyphen/>
      </w:r>
      <w:r>
        <w:t>li</w:t>
      </w:r>
      <w:r>
        <w:rPr>
          <w:lang w:val="cs-CZ"/>
        </w:rPr>
        <w:t> </w:t>
      </w:r>
      <w:r>
        <w:t>k provedení kontroly potřeba předložení dokumentů, zavazuje se zhotovitel k jejich předložení nejpozději do 2 pracovních dnů od doručení výzvy objednatele.</w:t>
      </w:r>
    </w:p>
    <w:p w14:paraId="63DB1E37" w14:textId="77777777" w:rsidR="00FA2511" w:rsidRDefault="00FA2511" w:rsidP="00FA2511">
      <w:pPr>
        <w:pStyle w:val="Meziodstavce"/>
      </w:pPr>
    </w:p>
    <w:p w14:paraId="68231D4A" w14:textId="77777777" w:rsidR="00FA2511" w:rsidRDefault="00FA2511" w:rsidP="00FA2511">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26277CA5" w14:textId="77777777" w:rsidR="00FA2511" w:rsidRDefault="00FA2511" w:rsidP="00FA2511">
      <w:pPr>
        <w:pStyle w:val="Meziodstavce"/>
      </w:pPr>
    </w:p>
    <w:p w14:paraId="53E59AD6" w14:textId="77777777" w:rsidR="00FA2511" w:rsidRDefault="00FA2511" w:rsidP="00FA2511">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2A71D5DE" w14:textId="77777777" w:rsidR="00FA2511" w:rsidRDefault="00FA2511" w:rsidP="00FA2511">
      <w:pPr>
        <w:pStyle w:val="Meziodstavce"/>
      </w:pPr>
    </w:p>
    <w:p w14:paraId="6C265C1E" w14:textId="77777777" w:rsidR="00FA2511" w:rsidRDefault="00FA2511" w:rsidP="00FA2511">
      <w:pPr>
        <w:pStyle w:val="lneksmlouvytextPVL"/>
      </w:pPr>
      <w:r>
        <w:t>Zhotovitel zajistí na staveništi hygienické a sociální zařízení a prostředky pro poskytování první lékařské pomoci.</w:t>
      </w:r>
    </w:p>
    <w:p w14:paraId="16A8ED20" w14:textId="77777777" w:rsidR="00FA2511" w:rsidRDefault="00FA2511" w:rsidP="00FA2511">
      <w:pPr>
        <w:pStyle w:val="Meziodstavce"/>
      </w:pPr>
    </w:p>
    <w:p w14:paraId="699DB2C6" w14:textId="77777777" w:rsidR="00FA2511" w:rsidRDefault="00FA2511" w:rsidP="00FA2511">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61E04113" w14:textId="77777777" w:rsidR="00FA2511" w:rsidRDefault="00FA2511" w:rsidP="00FA2511">
      <w:pPr>
        <w:pStyle w:val="Meziodstavce"/>
        <w:rPr>
          <w:lang w:val="cs-CZ"/>
        </w:rPr>
      </w:pPr>
    </w:p>
    <w:p w14:paraId="4259B2EA" w14:textId="77777777" w:rsidR="00A44690" w:rsidRDefault="00A44690" w:rsidP="00FA2511">
      <w:pPr>
        <w:pStyle w:val="Meziodstavce"/>
        <w:rPr>
          <w:lang w:val="cs-CZ"/>
        </w:rPr>
      </w:pPr>
    </w:p>
    <w:p w14:paraId="732D6C5C" w14:textId="77777777" w:rsidR="00FA2511" w:rsidRDefault="00FA2511" w:rsidP="00FA2511">
      <w:pPr>
        <w:pStyle w:val="lneksmlouvynadpisPVL"/>
        <w:keepNext/>
        <w:ind w:left="357" w:hanging="357"/>
      </w:pPr>
      <w:r>
        <w:t>Staveniště</w:t>
      </w:r>
    </w:p>
    <w:p w14:paraId="30A30C4B" w14:textId="39536D8D" w:rsidR="007C54C0" w:rsidRPr="00F530E1" w:rsidRDefault="007C54C0" w:rsidP="007C54C0">
      <w:pPr>
        <w:pStyle w:val="lneksmlouvytextPVL"/>
      </w:pPr>
      <w:r w:rsidRPr="00F83C7E">
        <w:t xml:space="preserve">Objednatel se zavazuje předat zhotoviteli staveniště </w:t>
      </w:r>
      <w:r>
        <w:rPr>
          <w:lang w:val="cs-CZ"/>
        </w:rPr>
        <w:t xml:space="preserve">nejpozději </w:t>
      </w:r>
      <w:r>
        <w:t xml:space="preserve">do </w:t>
      </w:r>
      <w:r w:rsidR="0022261C">
        <w:rPr>
          <w:lang w:val="cs-CZ"/>
        </w:rPr>
        <w:t>3. 2. 2020</w:t>
      </w:r>
      <w:r w:rsidR="001F1979">
        <w:rPr>
          <w:lang w:val="cs-CZ"/>
        </w:rPr>
        <w:t xml:space="preserve">, pokud se smluvní strany nedohodnou jinak. </w:t>
      </w:r>
    </w:p>
    <w:p w14:paraId="7A1B7149" w14:textId="77777777" w:rsidR="00FA2511" w:rsidRDefault="00FA2511" w:rsidP="00FA2511">
      <w:pPr>
        <w:pStyle w:val="Meziodstavce"/>
      </w:pPr>
    </w:p>
    <w:p w14:paraId="09D5E7C6" w14:textId="77777777" w:rsidR="00FA2511" w:rsidRDefault="00FA2511" w:rsidP="00FA2511">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E2939EB" w14:textId="77777777" w:rsidR="00FA2511" w:rsidRDefault="00FA2511" w:rsidP="00FA2511">
      <w:pPr>
        <w:pStyle w:val="Meziodstavce"/>
      </w:pPr>
    </w:p>
    <w:p w14:paraId="3E9FE5E8" w14:textId="77777777" w:rsidR="00FA2511" w:rsidRDefault="00FA2511" w:rsidP="00FA2511">
      <w:pPr>
        <w:pStyle w:val="lneksmlouvytextPVL"/>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1743C0BD" w14:textId="77777777" w:rsidR="00FA2511" w:rsidRDefault="00FA2511" w:rsidP="00FA2511">
      <w:pPr>
        <w:pStyle w:val="Meziodstavce"/>
      </w:pPr>
    </w:p>
    <w:p w14:paraId="1D45C2C4" w14:textId="77777777" w:rsidR="00FA2511" w:rsidRDefault="00FA2511" w:rsidP="00FA2511">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184DA436" w14:textId="77777777" w:rsidR="00FA2511" w:rsidRDefault="00FA2511" w:rsidP="00FA2511">
      <w:pPr>
        <w:pStyle w:val="Meziodstavce"/>
      </w:pPr>
    </w:p>
    <w:p w14:paraId="75A15846" w14:textId="77777777" w:rsidR="00FA2511" w:rsidRDefault="00FA2511" w:rsidP="00FA2511">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49C45929" w14:textId="77777777" w:rsidR="0005440E" w:rsidRDefault="0005440E" w:rsidP="00FA2511">
      <w:pPr>
        <w:pStyle w:val="Meziodstavce"/>
        <w:rPr>
          <w:lang w:val="cs-CZ"/>
        </w:rPr>
      </w:pPr>
    </w:p>
    <w:p w14:paraId="06318C62" w14:textId="77777777" w:rsidR="00A44690" w:rsidRDefault="00A44690" w:rsidP="00FA2511">
      <w:pPr>
        <w:pStyle w:val="Meziodstavce"/>
        <w:rPr>
          <w:lang w:val="cs-CZ"/>
        </w:rPr>
      </w:pPr>
    </w:p>
    <w:p w14:paraId="0C9D4ABF" w14:textId="77777777" w:rsidR="00FA2511" w:rsidRDefault="00FA2511" w:rsidP="00FA2511">
      <w:pPr>
        <w:pStyle w:val="lneksmlouvynadpisPVL"/>
      </w:pPr>
      <w:r w:rsidRPr="006C0829">
        <w:t>Kontrola provádění díla</w:t>
      </w:r>
    </w:p>
    <w:p w14:paraId="0949347E" w14:textId="77777777" w:rsidR="00FA2511" w:rsidRDefault="00FA2511" w:rsidP="00FA2511">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586F749A" w14:textId="77777777" w:rsidR="00FA2511" w:rsidRDefault="00FA2511" w:rsidP="00FA2511">
      <w:pPr>
        <w:pStyle w:val="Meziodstavce"/>
      </w:pPr>
    </w:p>
    <w:p w14:paraId="46D925F1" w14:textId="77777777" w:rsidR="00FA2511" w:rsidRDefault="00FA2511" w:rsidP="00FA2511">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13915AE8" w14:textId="77777777" w:rsidR="00FA2511" w:rsidRDefault="00FA2511" w:rsidP="00FA2511">
      <w:pPr>
        <w:pStyle w:val="Meziodstavce"/>
      </w:pPr>
    </w:p>
    <w:p w14:paraId="4A592D47" w14:textId="77777777" w:rsidR="00FA2511" w:rsidRDefault="00FA2511" w:rsidP="00FA2511">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5A2AE312" w14:textId="77777777" w:rsidR="00FA2511" w:rsidRDefault="00FA2511" w:rsidP="00FA2511">
      <w:pPr>
        <w:pStyle w:val="Meziodstavce"/>
      </w:pPr>
    </w:p>
    <w:p w14:paraId="3A56010E" w14:textId="77777777" w:rsidR="00FA2511" w:rsidRDefault="00FA2511" w:rsidP="00FA2511">
      <w:pPr>
        <w:pStyle w:val="lneksmlouvytextPVL"/>
      </w:pPr>
      <w:r>
        <w:t>Zhotovitel je povinen neprodleně odstranit zjištěné nedostatky, které technický dozor zapsal do stavebního deníku, pokud se smluvní strany nedohodnou jinak.</w:t>
      </w:r>
    </w:p>
    <w:p w14:paraId="107355EC" w14:textId="77777777" w:rsidR="00FA2511" w:rsidRDefault="00FA2511" w:rsidP="00FA2511">
      <w:pPr>
        <w:pStyle w:val="Meziodstavce"/>
      </w:pPr>
    </w:p>
    <w:p w14:paraId="33B3FE6D" w14:textId="77777777" w:rsidR="00FA2511" w:rsidRDefault="00FA2511" w:rsidP="00FA2511">
      <w:pPr>
        <w:pStyle w:val="lneksmlouvytextPVL"/>
      </w:pPr>
      <w:r>
        <w:t>Technický dozor objednatele je oprávněn po zhotoviteli požadovat prokázání původu a vlastností materiálů a výrobků použitých pro stavbu.</w:t>
      </w:r>
    </w:p>
    <w:p w14:paraId="1B345E36" w14:textId="77777777" w:rsidR="00FA2511" w:rsidRDefault="00FA2511" w:rsidP="00FA2511">
      <w:pPr>
        <w:pStyle w:val="Meziodstavce"/>
      </w:pPr>
    </w:p>
    <w:p w14:paraId="430F0373" w14:textId="77777777" w:rsidR="00FA2511" w:rsidRDefault="00FA2511" w:rsidP="00FA2511">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320437B5" w14:textId="77777777" w:rsidR="00FA2511" w:rsidRDefault="00FA2511" w:rsidP="00FA2511">
      <w:pPr>
        <w:pStyle w:val="Meziodstavce"/>
      </w:pPr>
    </w:p>
    <w:p w14:paraId="66D9E7EE" w14:textId="77777777" w:rsidR="00FA2511" w:rsidRPr="00B03A0D" w:rsidRDefault="00FA2511" w:rsidP="00FA2511">
      <w:pPr>
        <w:pStyle w:val="lneksmlouvytextPVL"/>
      </w:pPr>
      <w:bookmarkStart w:id="11" w:name="_Ref473801819"/>
      <w:r>
        <w:rPr>
          <w:lang w:val="cs-CZ"/>
        </w:rPr>
        <w:t>Technický dozor objednatele je oprávněn vyzvat zhotovitele k předložení písemného harmonogramu provádění díla (dále jen „harmonogram“), zhotovitel je povinen vypracovaný harmonogram objednateli předat ve lhůtě stanovené výzvou.</w:t>
      </w:r>
      <w:bookmarkEnd w:id="11"/>
      <w:r>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50A372BF" w14:textId="77777777" w:rsidR="00FA2511" w:rsidRDefault="00FA2511" w:rsidP="00FA2511">
      <w:pPr>
        <w:pStyle w:val="Meziodstavce"/>
      </w:pPr>
    </w:p>
    <w:p w14:paraId="2975E8B2" w14:textId="77777777" w:rsidR="00FA2511" w:rsidRPr="00B12275" w:rsidRDefault="00FA2511" w:rsidP="00FA2511">
      <w:pPr>
        <w:pStyle w:val="lneksmlouvytextPVL"/>
        <w:rPr>
          <w:rFonts w:cs="Arial"/>
        </w:rPr>
      </w:pPr>
      <w:r>
        <w:t>Výzva k předložení harmonogramu dle odst. 7</w:t>
      </w:r>
      <w:r>
        <w:rPr>
          <w:lang w:val="cs-CZ"/>
        </w:rPr>
        <w:t>.</w:t>
      </w:r>
      <w:r>
        <w:t xml:space="preserve"> tohoto článku může být provedena jakýmikoliv prostředky, avšak musí být bez zbytečného odkladu zapsána do stavebního deníku. Za předaný v souladu s odst. 7</w:t>
      </w:r>
      <w:r>
        <w:rPr>
          <w:lang w:val="cs-CZ"/>
        </w:rPr>
        <w:t>.</w:t>
      </w:r>
      <w:r>
        <w:t xml:space="preserve"> tohoto článku se harmonogram považuje i v případě, že jej zhotovitel vložil na samostatný list stavebního deníku.</w:t>
      </w:r>
    </w:p>
    <w:p w14:paraId="2B6CD04E" w14:textId="77777777" w:rsidR="0005440E" w:rsidRDefault="0005440E" w:rsidP="00FA2511">
      <w:pPr>
        <w:pStyle w:val="Meziodstavce"/>
        <w:rPr>
          <w:lang w:val="cs-CZ"/>
        </w:rPr>
      </w:pPr>
    </w:p>
    <w:p w14:paraId="35E3491E" w14:textId="77777777" w:rsidR="00A44690" w:rsidRDefault="00A44690" w:rsidP="00FA2511">
      <w:pPr>
        <w:pStyle w:val="Meziodstavce"/>
        <w:rPr>
          <w:lang w:val="cs-CZ"/>
        </w:rPr>
      </w:pPr>
    </w:p>
    <w:p w14:paraId="087FF96F" w14:textId="77777777" w:rsidR="00FA2511" w:rsidRDefault="00FA2511" w:rsidP="00FA2511">
      <w:pPr>
        <w:pStyle w:val="lneksmlouvynadpisPVL"/>
      </w:pPr>
      <w:r>
        <w:rPr>
          <w:lang w:val="cs-CZ"/>
        </w:rPr>
        <w:t>Technická přejímka a p</w:t>
      </w:r>
      <w:r>
        <w:t>ředání a převzetí</w:t>
      </w:r>
      <w:r>
        <w:rPr>
          <w:lang w:val="cs-CZ"/>
        </w:rPr>
        <w:t xml:space="preserve"> dokončeného</w:t>
      </w:r>
      <w:r>
        <w:t xml:space="preserve"> díla</w:t>
      </w:r>
    </w:p>
    <w:p w14:paraId="3090DA89" w14:textId="77777777" w:rsidR="00FA2511" w:rsidRDefault="00FA2511" w:rsidP="00FA2511">
      <w:pPr>
        <w:pStyle w:val="lneksmlouvytextPVL"/>
      </w:pPr>
      <w:r>
        <w:t>Předmět plnění – dílo specifikované touto smlouvou je po dokončení</w:t>
      </w:r>
      <w:r>
        <w:rPr>
          <w:lang w:val="cs-CZ"/>
        </w:rPr>
        <w:t xml:space="preserve"> </w:t>
      </w:r>
      <w:r w:rsidRPr="00422035">
        <w:rPr>
          <w:lang w:val="cs-CZ"/>
        </w:rPr>
        <w:t>stavebních a montážních prací</w:t>
      </w:r>
      <w:r w:rsidRPr="00422035">
        <w:t xml:space="preserve"> předmětem </w:t>
      </w:r>
      <w:r w:rsidRPr="00422035">
        <w:rPr>
          <w:lang w:val="cs-CZ"/>
        </w:rPr>
        <w:t xml:space="preserve">technické </w:t>
      </w:r>
      <w:r w:rsidRPr="00422035">
        <w:t>přejím</w:t>
      </w:r>
      <w:r w:rsidRPr="00422035">
        <w:rPr>
          <w:lang w:val="cs-CZ"/>
        </w:rPr>
        <w:t>ky</w:t>
      </w:r>
      <w:r w:rsidRPr="00422035">
        <w:t xml:space="preserve">. </w:t>
      </w:r>
      <w:r w:rsidRPr="00422035">
        <w:rPr>
          <w:lang w:val="cs-CZ"/>
        </w:rPr>
        <w:t>Technická p</w:t>
      </w:r>
      <w:r w:rsidRPr="00422035">
        <w:t>řejím</w:t>
      </w:r>
      <w:r w:rsidRPr="00422035">
        <w:rPr>
          <w:lang w:val="cs-CZ"/>
        </w:rPr>
        <w:t>ka</w:t>
      </w:r>
      <w:r w:rsidRPr="00422035">
        <w:t xml:space="preserve"> je proces </w:t>
      </w:r>
      <w:r w:rsidRPr="00422035">
        <w:rPr>
          <w:lang w:val="cs-CZ"/>
        </w:rPr>
        <w:t xml:space="preserve">technické kontroly </w:t>
      </w:r>
      <w:r w:rsidRPr="00422035">
        <w:t>díla nebo jeho částí</w:t>
      </w:r>
      <w:r w:rsidRPr="00422035">
        <w:rPr>
          <w:lang w:val="cs-CZ"/>
        </w:rPr>
        <w:t xml:space="preserve"> po dokončení stavebních a montážních prací na díle nebo jeho části ve lhůtě dle čl. </w:t>
      </w:r>
      <w:r w:rsidRPr="00422035">
        <w:rPr>
          <w:lang w:val="cs-CZ"/>
        </w:rPr>
        <w:fldChar w:fldCharType="begin"/>
      </w:r>
      <w:r w:rsidRPr="00422035">
        <w:rPr>
          <w:lang w:val="cs-CZ"/>
        </w:rPr>
        <w:instrText xml:space="preserve"> REF _Ref473801722 \n \h </w:instrText>
      </w:r>
      <w:r>
        <w:rPr>
          <w:lang w:val="cs-CZ"/>
        </w:rPr>
        <w:instrText xml:space="preserve"> \* MERGEFORMAT </w:instrText>
      </w:r>
      <w:r w:rsidRPr="00422035">
        <w:rPr>
          <w:lang w:val="cs-CZ"/>
        </w:rPr>
      </w:r>
      <w:r w:rsidRPr="00422035">
        <w:rPr>
          <w:lang w:val="cs-CZ"/>
        </w:rPr>
        <w:fldChar w:fldCharType="separate"/>
      </w:r>
      <w:r w:rsidR="0022261C">
        <w:rPr>
          <w:lang w:val="cs-CZ"/>
        </w:rPr>
        <w:t xml:space="preserve">II. </w:t>
      </w:r>
      <w:r w:rsidRPr="00422035">
        <w:rPr>
          <w:lang w:val="cs-CZ"/>
        </w:rPr>
        <w:fldChar w:fldCharType="end"/>
      </w:r>
      <w:r w:rsidRPr="00422035">
        <w:rPr>
          <w:lang w:val="cs-CZ"/>
        </w:rPr>
        <w:t xml:space="preserve"> odst. </w:t>
      </w:r>
      <w:r w:rsidRPr="00422035">
        <w:rPr>
          <w:lang w:val="cs-CZ"/>
        </w:rPr>
        <w:fldChar w:fldCharType="begin"/>
      </w:r>
      <w:r w:rsidRPr="00422035">
        <w:rPr>
          <w:lang w:val="cs-CZ"/>
        </w:rPr>
        <w:instrText xml:space="preserve"> REF _Ref473801726 \n \h </w:instrText>
      </w:r>
      <w:r>
        <w:rPr>
          <w:lang w:val="cs-CZ"/>
        </w:rPr>
        <w:instrText xml:space="preserve"> \* MERGEFORMAT </w:instrText>
      </w:r>
      <w:r w:rsidRPr="00422035">
        <w:rPr>
          <w:lang w:val="cs-CZ"/>
        </w:rPr>
      </w:r>
      <w:r w:rsidRPr="00422035">
        <w:rPr>
          <w:lang w:val="cs-CZ"/>
        </w:rPr>
        <w:fldChar w:fldCharType="separate"/>
      </w:r>
      <w:r w:rsidR="0022261C">
        <w:rPr>
          <w:lang w:val="cs-CZ"/>
        </w:rPr>
        <w:t>1</w:t>
      </w:r>
      <w:r w:rsidRPr="00422035">
        <w:rPr>
          <w:lang w:val="cs-CZ"/>
        </w:rPr>
        <w:fldChar w:fldCharType="end"/>
      </w:r>
      <w:r w:rsidRPr="00422035">
        <w:rPr>
          <w:lang w:val="cs-CZ"/>
        </w:rPr>
        <w:t xml:space="preserve">. písm. </w:t>
      </w:r>
      <w:r w:rsidRPr="00422035">
        <w:rPr>
          <w:lang w:val="cs-CZ"/>
        </w:rPr>
        <w:fldChar w:fldCharType="begin"/>
      </w:r>
      <w:r w:rsidRPr="00422035">
        <w:rPr>
          <w:lang w:val="cs-CZ"/>
        </w:rPr>
        <w:instrText xml:space="preserve"> REF _Ref473801863 \n \h </w:instrText>
      </w:r>
      <w:r>
        <w:rPr>
          <w:lang w:val="cs-CZ"/>
        </w:rPr>
        <w:instrText xml:space="preserve"> \* MERGEFORMAT </w:instrText>
      </w:r>
      <w:r w:rsidRPr="00422035">
        <w:rPr>
          <w:lang w:val="cs-CZ"/>
        </w:rPr>
      </w:r>
      <w:r w:rsidRPr="00422035">
        <w:rPr>
          <w:lang w:val="cs-CZ"/>
        </w:rPr>
        <w:fldChar w:fldCharType="separate"/>
      </w:r>
      <w:r w:rsidR="0022261C">
        <w:rPr>
          <w:lang w:val="cs-CZ"/>
        </w:rPr>
        <w:t>b)</w:t>
      </w:r>
      <w:r w:rsidRPr="00422035">
        <w:rPr>
          <w:lang w:val="cs-CZ"/>
        </w:rPr>
        <w:fldChar w:fldCharType="end"/>
      </w:r>
      <w:r w:rsidRPr="00422035">
        <w:rPr>
          <w:lang w:val="cs-CZ"/>
        </w:rPr>
        <w:t xml:space="preserve"> této smlouvy. Při technické přejímce bude</w:t>
      </w:r>
      <w:r>
        <w:rPr>
          <w:lang w:val="cs-CZ"/>
        </w:rPr>
        <w:t xml:space="preserve"> zejména provedena kontrola stavebních a montážních prací se zaměřením na úplnost a kvalitu za účelem zjištění, zda takové práce odpovídají požadovanému rozsahu, technickým specifikacím, normám a dalším podmínkám definovaným v této smlouvě</w:t>
      </w:r>
      <w:r>
        <w:t>.</w:t>
      </w:r>
      <w:r>
        <w:rPr>
          <w:lang w:val="cs-CZ"/>
        </w:rPr>
        <w:t xml:space="preserve"> V zápisu o technické přejímce dle odst. 9. tohoto článku bude potvrzena úplnost a kvalita dokončených stavebních a montážních prací</w:t>
      </w:r>
      <w:r>
        <w:t>.</w:t>
      </w:r>
    </w:p>
    <w:p w14:paraId="401C90FD" w14:textId="77777777" w:rsidR="00FA2511" w:rsidRDefault="00FA2511" w:rsidP="00FA2511">
      <w:pPr>
        <w:pStyle w:val="Meziodstavce"/>
      </w:pPr>
    </w:p>
    <w:p w14:paraId="22F2FDDF" w14:textId="77777777" w:rsidR="00FA2511" w:rsidRPr="006C46FF" w:rsidRDefault="00FA2511" w:rsidP="00FA2511">
      <w:pPr>
        <w:pStyle w:val="lneksmlouvytextPVL"/>
      </w:pPr>
      <w:bookmarkStart w:id="12" w:name="_Ref473801647"/>
      <w:r>
        <w:rPr>
          <w:lang w:val="cs-CZ"/>
        </w:rPr>
        <w:t xml:space="preserve">Předání a převzetí dokončeného díla je předmětem přejímacího řízení. Přejímací řízení je proces předání a převzetí kompletního díla nebo jeho části ve lhůtě dle čl. </w:t>
      </w:r>
      <w:r>
        <w:rPr>
          <w:lang w:val="cs-CZ"/>
        </w:rPr>
        <w:fldChar w:fldCharType="begin"/>
      </w:r>
      <w:r>
        <w:rPr>
          <w:lang w:val="cs-CZ"/>
        </w:rPr>
        <w:instrText xml:space="preserve"> REF _Ref473801722 \n \h </w:instrText>
      </w:r>
      <w:r>
        <w:rPr>
          <w:lang w:val="cs-CZ"/>
        </w:rPr>
      </w:r>
      <w:r>
        <w:rPr>
          <w:lang w:val="cs-CZ"/>
        </w:rPr>
        <w:fldChar w:fldCharType="separate"/>
      </w:r>
      <w:r w:rsidR="0022261C">
        <w:rPr>
          <w:lang w:val="cs-CZ"/>
        </w:rPr>
        <w:t xml:space="preserve">II. </w:t>
      </w:r>
      <w:r>
        <w:rPr>
          <w:lang w:val="cs-CZ"/>
        </w:rPr>
        <w:fldChar w:fldCharType="end"/>
      </w:r>
      <w:r>
        <w:rPr>
          <w:lang w:val="cs-CZ"/>
        </w:rPr>
        <w:t xml:space="preserve"> odst. </w:t>
      </w:r>
      <w:r>
        <w:rPr>
          <w:lang w:val="cs-CZ"/>
        </w:rPr>
        <w:fldChar w:fldCharType="begin"/>
      </w:r>
      <w:r>
        <w:rPr>
          <w:lang w:val="cs-CZ"/>
        </w:rPr>
        <w:instrText xml:space="preserve"> REF _Ref473801726 \n \h </w:instrText>
      </w:r>
      <w:r>
        <w:rPr>
          <w:lang w:val="cs-CZ"/>
        </w:rPr>
      </w:r>
      <w:r>
        <w:rPr>
          <w:lang w:val="cs-CZ"/>
        </w:rPr>
        <w:fldChar w:fldCharType="separate"/>
      </w:r>
      <w:r w:rsidR="0022261C">
        <w:rPr>
          <w:lang w:val="cs-CZ"/>
        </w:rPr>
        <w:t>1</w:t>
      </w:r>
      <w:r>
        <w:rPr>
          <w:lang w:val="cs-CZ"/>
        </w:rPr>
        <w:fldChar w:fldCharType="end"/>
      </w:r>
      <w:r>
        <w:rPr>
          <w:lang w:val="cs-CZ"/>
        </w:rPr>
        <w:t xml:space="preserve">. písm. </w:t>
      </w:r>
      <w:r>
        <w:rPr>
          <w:lang w:val="cs-CZ"/>
        </w:rPr>
        <w:fldChar w:fldCharType="begin"/>
      </w:r>
      <w:r>
        <w:rPr>
          <w:lang w:val="cs-CZ"/>
        </w:rPr>
        <w:instrText xml:space="preserve"> REF _Ref473801732 \n \h </w:instrText>
      </w:r>
      <w:r>
        <w:rPr>
          <w:lang w:val="cs-CZ"/>
        </w:rPr>
      </w:r>
      <w:r>
        <w:rPr>
          <w:lang w:val="cs-CZ"/>
        </w:rPr>
        <w:fldChar w:fldCharType="separate"/>
      </w:r>
      <w:r w:rsidR="0022261C">
        <w:rPr>
          <w:lang w:val="cs-CZ"/>
        </w:rPr>
        <w:t>c)</w:t>
      </w:r>
      <w:r>
        <w:rPr>
          <w:lang w:val="cs-CZ"/>
        </w:rPr>
        <w:fldChar w:fldCharType="end"/>
      </w:r>
      <w:r>
        <w:rPr>
          <w:lang w:val="cs-CZ"/>
        </w:rPr>
        <w:t xml:space="preserve"> této smlouvy.</w:t>
      </w:r>
      <w:bookmarkEnd w:id="12"/>
    </w:p>
    <w:p w14:paraId="5F02242F" w14:textId="77777777" w:rsidR="00FA2511" w:rsidRDefault="00FA2511" w:rsidP="00FA2511">
      <w:pPr>
        <w:pStyle w:val="Meziodstavce"/>
      </w:pPr>
    </w:p>
    <w:p w14:paraId="7033068C" w14:textId="4DC66484" w:rsidR="00FA2511" w:rsidRPr="007A7564" w:rsidRDefault="00FA2511" w:rsidP="00FA2511">
      <w:pPr>
        <w:pStyle w:val="lneksmlouvytextPVL"/>
      </w:pPr>
      <w:bookmarkStart w:id="13" w:name="_Ref473801663"/>
      <w:r>
        <w:rPr>
          <w:lang w:val="cs-CZ"/>
        </w:rPr>
        <w:t xml:space="preserve">V době mezi technickou přejímkou a přejímacím řízením je zhotovitel povinen předat objednateli veškeré dokumenty dle čl. I. odst. 7. této smlouvy. Objednatel v uvedené době </w:t>
      </w:r>
      <w:r>
        <w:rPr>
          <w:lang w:val="cs-CZ"/>
        </w:rPr>
        <w:lastRenderedPageBreak/>
        <w:t xml:space="preserve">provede kontrolu správnosti a úplnosti dokumentů předaných při technické přejímce. Smluvní strany jsou dále v uvedené době oprávněny uzavřít dodatek k této smlouvě na základě přehledu dodatečných prací předaného a odsouhlaseného dle čl. </w:t>
      </w:r>
      <w:r>
        <w:rPr>
          <w:lang w:val="cs-CZ"/>
        </w:rPr>
        <w:fldChar w:fldCharType="begin"/>
      </w:r>
      <w:r>
        <w:rPr>
          <w:lang w:val="cs-CZ"/>
        </w:rPr>
        <w:instrText xml:space="preserve"> REF _Ref473801701 \n \h </w:instrText>
      </w:r>
      <w:r>
        <w:rPr>
          <w:lang w:val="cs-CZ"/>
        </w:rPr>
      </w:r>
      <w:r>
        <w:rPr>
          <w:lang w:val="cs-CZ"/>
        </w:rPr>
        <w:fldChar w:fldCharType="separate"/>
      </w:r>
      <w:r w:rsidR="0022261C">
        <w:rPr>
          <w:lang w:val="cs-CZ"/>
        </w:rPr>
        <w:t xml:space="preserve">III. </w:t>
      </w:r>
      <w:r>
        <w:rPr>
          <w:lang w:val="cs-CZ"/>
        </w:rPr>
        <w:fldChar w:fldCharType="end"/>
      </w:r>
      <w:r w:rsidR="00381BA6">
        <w:rPr>
          <w:lang w:val="cs-CZ"/>
        </w:rPr>
        <w:t xml:space="preserve">odst. </w:t>
      </w:r>
      <w:r w:rsidR="005B6DF9">
        <w:rPr>
          <w:lang w:val="cs-CZ"/>
        </w:rPr>
        <w:t>6</w:t>
      </w:r>
      <w:r>
        <w:rPr>
          <w:lang w:val="cs-CZ"/>
        </w:rPr>
        <w:t>. této smlouvy.</w:t>
      </w:r>
      <w:bookmarkEnd w:id="13"/>
    </w:p>
    <w:p w14:paraId="708F2324" w14:textId="77777777" w:rsidR="00FA2511" w:rsidRDefault="00FA2511" w:rsidP="00FA2511">
      <w:pPr>
        <w:pStyle w:val="Meziodstavce"/>
      </w:pPr>
    </w:p>
    <w:p w14:paraId="3E4406B4" w14:textId="77777777" w:rsidR="00FA2511" w:rsidRPr="004723E7" w:rsidRDefault="00FA2511" w:rsidP="00FA2511">
      <w:pPr>
        <w:pStyle w:val="lneksmlouvytextPVL"/>
      </w:pPr>
      <w:r>
        <w:rPr>
          <w:lang w:val="cs-CZ"/>
        </w:rPr>
        <w:t xml:space="preserve">Bude-li objednatelem zjištěn nedostatek při kontrole dokumentů dle </w:t>
      </w:r>
      <w:r w:rsidRPr="006E6FE8">
        <w:rPr>
          <w:lang w:val="cs-CZ"/>
        </w:rPr>
        <w:t xml:space="preserve">odst. </w:t>
      </w:r>
      <w:r w:rsidRPr="006E6FE8">
        <w:rPr>
          <w:lang w:val="cs-CZ"/>
        </w:rPr>
        <w:fldChar w:fldCharType="begin"/>
      </w:r>
      <w:r w:rsidRPr="006E6FE8">
        <w:rPr>
          <w:lang w:val="cs-CZ"/>
        </w:rPr>
        <w:instrText xml:space="preserve"> REF _Ref473801663 \n \h </w:instrText>
      </w:r>
      <w:r>
        <w:rPr>
          <w:lang w:val="cs-CZ"/>
        </w:rPr>
        <w:instrText xml:space="preserve"> \* MERGEFORMAT </w:instrText>
      </w:r>
      <w:r w:rsidRPr="006E6FE8">
        <w:rPr>
          <w:lang w:val="cs-CZ"/>
        </w:rPr>
      </w:r>
      <w:r w:rsidRPr="006E6FE8">
        <w:rPr>
          <w:lang w:val="cs-CZ"/>
        </w:rPr>
        <w:fldChar w:fldCharType="separate"/>
      </w:r>
      <w:r w:rsidR="0022261C">
        <w:rPr>
          <w:lang w:val="cs-CZ"/>
        </w:rPr>
        <w:t>3</w:t>
      </w:r>
      <w:r w:rsidRPr="006E6FE8">
        <w:rPr>
          <w:lang w:val="cs-CZ"/>
        </w:rPr>
        <w:fldChar w:fldCharType="end"/>
      </w:r>
      <w:r w:rsidRPr="006E6FE8">
        <w:rPr>
          <w:lang w:val="cs-CZ"/>
        </w:rPr>
        <w:t>. tohoto článku</w:t>
      </w:r>
      <w:r>
        <w:rPr>
          <w:lang w:val="cs-CZ"/>
        </w:rPr>
        <w:t xml:space="preserve">, informuje o tom bezodkladně, nejpozději však do 15 kalendářních dní od předání dokumentů dle odst. 3. tohoto článku. Zhotovitel je povinen vytýkané nedostatky odstranit do předání a převzetí díla. Přejímací řízení dle </w:t>
      </w:r>
      <w:r w:rsidRPr="006E6FE8">
        <w:rPr>
          <w:lang w:val="cs-CZ"/>
        </w:rPr>
        <w:t xml:space="preserve">odst. </w:t>
      </w:r>
      <w:r w:rsidRPr="006E6FE8">
        <w:rPr>
          <w:lang w:val="cs-CZ"/>
        </w:rPr>
        <w:fldChar w:fldCharType="begin"/>
      </w:r>
      <w:r w:rsidRPr="006E6FE8">
        <w:rPr>
          <w:lang w:val="cs-CZ"/>
        </w:rPr>
        <w:instrText xml:space="preserve"> REF _Ref473801647 \n \h </w:instrText>
      </w:r>
      <w:r>
        <w:rPr>
          <w:lang w:val="cs-CZ"/>
        </w:rPr>
        <w:instrText xml:space="preserve"> \* MERGEFORMAT </w:instrText>
      </w:r>
      <w:r w:rsidRPr="006E6FE8">
        <w:rPr>
          <w:lang w:val="cs-CZ"/>
        </w:rPr>
      </w:r>
      <w:r w:rsidRPr="006E6FE8">
        <w:rPr>
          <w:lang w:val="cs-CZ"/>
        </w:rPr>
        <w:fldChar w:fldCharType="separate"/>
      </w:r>
      <w:r w:rsidR="0022261C">
        <w:rPr>
          <w:lang w:val="cs-CZ"/>
        </w:rPr>
        <w:t>2</w:t>
      </w:r>
      <w:r w:rsidRPr="006E6FE8">
        <w:rPr>
          <w:lang w:val="cs-CZ"/>
        </w:rPr>
        <w:fldChar w:fldCharType="end"/>
      </w:r>
      <w:r w:rsidRPr="006E6FE8">
        <w:rPr>
          <w:lang w:val="cs-CZ"/>
        </w:rPr>
        <w:t>. tohoto článku</w:t>
      </w:r>
      <w:r>
        <w:rPr>
          <w:lang w:val="cs-CZ"/>
        </w:rPr>
        <w:t xml:space="preserve"> nelze provést do odstranění vytýkaných nedostatků nebo zjištění, že objednatelem vytýkané nedostatky byly neoprávněné. Objednatel není oprávněn uplatnit smluvní pokutu dle čl. </w:t>
      </w:r>
      <w:r>
        <w:rPr>
          <w:lang w:val="cs-CZ"/>
        </w:rPr>
        <w:fldChar w:fldCharType="begin"/>
      </w:r>
      <w:r>
        <w:rPr>
          <w:lang w:val="cs-CZ"/>
        </w:rPr>
        <w:instrText xml:space="preserve"> REF _Ref473801459 \n \h </w:instrText>
      </w:r>
      <w:r>
        <w:rPr>
          <w:lang w:val="cs-CZ"/>
        </w:rPr>
      </w:r>
      <w:r>
        <w:rPr>
          <w:lang w:val="cs-CZ"/>
        </w:rPr>
        <w:fldChar w:fldCharType="separate"/>
      </w:r>
      <w:r w:rsidR="0022261C">
        <w:rPr>
          <w:lang w:val="cs-CZ"/>
        </w:rPr>
        <w:t xml:space="preserve">IX. </w:t>
      </w:r>
      <w:r>
        <w:rPr>
          <w:lang w:val="cs-CZ"/>
        </w:rPr>
        <w:fldChar w:fldCharType="end"/>
      </w:r>
      <w:r>
        <w:rPr>
          <w:lang w:val="cs-CZ"/>
        </w:rPr>
        <w:t xml:space="preserve">odst. </w:t>
      </w:r>
      <w:r>
        <w:rPr>
          <w:lang w:val="cs-CZ"/>
        </w:rPr>
        <w:fldChar w:fldCharType="begin"/>
      </w:r>
      <w:r>
        <w:rPr>
          <w:lang w:val="cs-CZ"/>
        </w:rPr>
        <w:instrText xml:space="preserve"> REF _Ref473801463 \n \h </w:instrText>
      </w:r>
      <w:r>
        <w:rPr>
          <w:lang w:val="cs-CZ"/>
        </w:rPr>
      </w:r>
      <w:r>
        <w:rPr>
          <w:lang w:val="cs-CZ"/>
        </w:rPr>
        <w:fldChar w:fldCharType="separate"/>
      </w:r>
      <w:r w:rsidR="0022261C">
        <w:rPr>
          <w:lang w:val="cs-CZ"/>
        </w:rPr>
        <w:t>1</w:t>
      </w:r>
      <w:r>
        <w:rPr>
          <w:lang w:val="cs-CZ"/>
        </w:rPr>
        <w:fldChar w:fldCharType="end"/>
      </w:r>
      <w:r>
        <w:rPr>
          <w:lang w:val="cs-CZ"/>
        </w:rPr>
        <w:t xml:space="preserve">. písm. </w:t>
      </w:r>
      <w:r>
        <w:rPr>
          <w:lang w:val="cs-CZ"/>
        </w:rPr>
        <w:fldChar w:fldCharType="begin"/>
      </w:r>
      <w:r>
        <w:rPr>
          <w:lang w:val="cs-CZ"/>
        </w:rPr>
        <w:instrText xml:space="preserve"> REF _Ref473801468 \n \h </w:instrText>
      </w:r>
      <w:r>
        <w:rPr>
          <w:lang w:val="cs-CZ"/>
        </w:rPr>
      </w:r>
      <w:r>
        <w:rPr>
          <w:lang w:val="cs-CZ"/>
        </w:rPr>
        <w:fldChar w:fldCharType="separate"/>
      </w:r>
      <w:r w:rsidR="0022261C">
        <w:rPr>
          <w:lang w:val="cs-CZ"/>
        </w:rPr>
        <w:t>a)</w:t>
      </w:r>
      <w:r>
        <w:rPr>
          <w:lang w:val="cs-CZ"/>
        </w:rPr>
        <w:fldChar w:fldCharType="end"/>
      </w:r>
      <w:r>
        <w:rPr>
          <w:lang w:val="cs-CZ"/>
        </w:rPr>
        <w:t xml:space="preserve"> této smlouvy, pokud přejímací řízení nebylo provedeno pro neodstranění vytýkaných vad, jež se ukázaly jako neoprávněné.</w:t>
      </w:r>
    </w:p>
    <w:p w14:paraId="52C1ED26" w14:textId="77777777" w:rsidR="00FA2511" w:rsidRDefault="00FA2511" w:rsidP="00FA2511">
      <w:pPr>
        <w:pStyle w:val="Meziodstavce"/>
      </w:pPr>
    </w:p>
    <w:p w14:paraId="74B3A8C3" w14:textId="77777777" w:rsidR="00FA2511" w:rsidRDefault="00FA2511" w:rsidP="00FA2511">
      <w:pPr>
        <w:pStyle w:val="lneksmlouvytextPVL"/>
      </w:pPr>
      <w:r>
        <w:t>K </w:t>
      </w:r>
      <w:r>
        <w:rPr>
          <w:lang w:val="cs-CZ"/>
        </w:rPr>
        <w:t>provedení technické přejímky a přejímacího řízení</w:t>
      </w:r>
      <w:r>
        <w:t xml:space="preserve"> vyzve zhotovitel objednatele písemně buď doručením výzvy na adresu objednatele, nebo zápisem ve stavebním deníku, </w:t>
      </w:r>
      <w:r>
        <w:rPr>
          <w:lang w:val="cs-CZ"/>
        </w:rPr>
        <w:t xml:space="preserve">a to </w:t>
      </w:r>
      <w:r>
        <w:t>nejméně 10 kalendářních dní před požadovaným termínem.</w:t>
      </w:r>
    </w:p>
    <w:p w14:paraId="2B5E3880" w14:textId="77777777" w:rsidR="00FA2511" w:rsidRDefault="00FA2511" w:rsidP="00FA2511">
      <w:pPr>
        <w:pStyle w:val="Meziodstavce"/>
      </w:pPr>
    </w:p>
    <w:p w14:paraId="58AA637C" w14:textId="77777777" w:rsidR="00FA2511" w:rsidRDefault="00FA2511" w:rsidP="00FA2511">
      <w:pPr>
        <w:pStyle w:val="lneksmlouvytextPVL"/>
      </w:pPr>
      <w:r>
        <w:t xml:space="preserve">V případě, že po zahájení </w:t>
      </w:r>
      <w:r>
        <w:rPr>
          <w:lang w:val="cs-CZ"/>
        </w:rPr>
        <w:t xml:space="preserve">technické přejímky nebo </w:t>
      </w:r>
      <w:r>
        <w:t xml:space="preserve">přejímacího řízení jsou zjištěny okolnosti, které by bránily </w:t>
      </w:r>
      <w:r>
        <w:rPr>
          <w:lang w:val="cs-CZ"/>
        </w:rPr>
        <w:t xml:space="preserve">jejich </w:t>
      </w:r>
      <w:r>
        <w:t>dokončení, mohou smluvní strany dohodou stanovit nový termín</w:t>
      </w:r>
      <w:r>
        <w:rPr>
          <w:lang w:val="cs-CZ"/>
        </w:rPr>
        <w:t>.</w:t>
      </w:r>
      <w:r>
        <w:t xml:space="preserve"> </w:t>
      </w:r>
      <w:r>
        <w:rPr>
          <w:lang w:val="cs-CZ"/>
        </w:rPr>
        <w:t>N</w:t>
      </w:r>
      <w:r>
        <w:t xml:space="preserve">edojde-li k dohodě, je oprávněn termín </w:t>
      </w:r>
      <w:r>
        <w:rPr>
          <w:lang w:val="cs-CZ"/>
        </w:rPr>
        <w:t xml:space="preserve">stanovit </w:t>
      </w:r>
      <w:r>
        <w:t>objednatel.</w:t>
      </w:r>
      <w:r>
        <w:rPr>
          <w:lang w:val="cs-CZ"/>
        </w:rPr>
        <w:t xml:space="preserve"> Prodloužení lhůty pro předání a převzetí díla dle čl. II. odst. 1. písm. c) této smlouvy dle tohoto odstavce může být provedeno jen v souladu s čl. XIV. odst. 8. této smlouvy.</w:t>
      </w:r>
    </w:p>
    <w:p w14:paraId="1BB775D9" w14:textId="77777777" w:rsidR="00FA2511" w:rsidRDefault="00FA2511" w:rsidP="00FA2511">
      <w:pPr>
        <w:pStyle w:val="Meziodstavce"/>
      </w:pPr>
    </w:p>
    <w:p w14:paraId="6830CB97" w14:textId="77777777" w:rsidR="00FA2511" w:rsidRDefault="00FA2511" w:rsidP="00FA2511">
      <w:pPr>
        <w:pStyle w:val="lneksmlouvytextPVL"/>
      </w:pPr>
      <w:r w:rsidRPr="00751FB4">
        <w:t>Dílo se považuje za dokončené, nemá-li v době př</w:t>
      </w:r>
      <w:r>
        <w:rPr>
          <w:lang w:val="cs-CZ"/>
        </w:rPr>
        <w:t>ejímacího</w:t>
      </w:r>
      <w:r w:rsidRPr="00751FB4">
        <w:t xml:space="preserve"> </w:t>
      </w:r>
      <w:r>
        <w:rPr>
          <w:lang w:val="cs-CZ"/>
        </w:rPr>
        <w:t xml:space="preserve">řízení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w:t>
      </w:r>
      <w:r w:rsidR="00AF73B0">
        <w:rPr>
          <w:lang w:val="cs-CZ"/>
        </w:rPr>
        <w:t>.</w:t>
      </w:r>
      <w:r w:rsidR="0005440E">
        <w:rPr>
          <w:lang w:val="cs-CZ"/>
        </w:rPr>
        <w:t xml:space="preserve"> </w:t>
      </w:r>
      <w:r w:rsidRPr="00751FB4">
        <w:t xml:space="preserve">Ukončení </w:t>
      </w:r>
      <w:r>
        <w:rPr>
          <w:lang w:val="cs-CZ"/>
        </w:rPr>
        <w:t xml:space="preserve">přejímacího řízení </w:t>
      </w:r>
      <w:r w:rsidRPr="00751FB4">
        <w:t>a</w:t>
      </w:r>
      <w:r>
        <w:rPr>
          <w:lang w:val="cs-CZ"/>
        </w:rPr>
        <w:t xml:space="preserve"> tím i</w:t>
      </w:r>
      <w:r w:rsidRPr="00751FB4">
        <w:t xml:space="preserve"> předání díla je stvrzeno podpisy oprávněných osob objednatele ve věcech technických a oprávněných osob zhotovitele ve věcech technických v zápise o předání a převzetí díla</w:t>
      </w:r>
      <w:r>
        <w:rPr>
          <w:lang w:val="cs-CZ"/>
        </w:rPr>
        <w:t xml:space="preserve"> dle </w:t>
      </w:r>
      <w:r w:rsidRPr="006E6FE8">
        <w:rPr>
          <w:lang w:val="cs-CZ"/>
        </w:rPr>
        <w:t xml:space="preserve">odst. </w:t>
      </w:r>
      <w:r w:rsidRPr="006E6FE8">
        <w:rPr>
          <w:lang w:val="cs-CZ"/>
        </w:rPr>
        <w:fldChar w:fldCharType="begin"/>
      </w:r>
      <w:r w:rsidRPr="006E6FE8">
        <w:rPr>
          <w:lang w:val="cs-CZ"/>
        </w:rPr>
        <w:instrText xml:space="preserve"> REF _Ref473801677 \n \h </w:instrText>
      </w:r>
      <w:r>
        <w:rPr>
          <w:lang w:val="cs-CZ"/>
        </w:rPr>
        <w:instrText xml:space="preserve"> \* MERGEFORMAT </w:instrText>
      </w:r>
      <w:r w:rsidRPr="006E6FE8">
        <w:rPr>
          <w:lang w:val="cs-CZ"/>
        </w:rPr>
      </w:r>
      <w:r w:rsidRPr="006E6FE8">
        <w:rPr>
          <w:lang w:val="cs-CZ"/>
        </w:rPr>
        <w:fldChar w:fldCharType="separate"/>
      </w:r>
      <w:r w:rsidR="0022261C">
        <w:rPr>
          <w:lang w:val="cs-CZ"/>
        </w:rPr>
        <w:t>9</w:t>
      </w:r>
      <w:r w:rsidRPr="006E6FE8">
        <w:rPr>
          <w:lang w:val="cs-CZ"/>
        </w:rPr>
        <w:fldChar w:fldCharType="end"/>
      </w:r>
      <w:r w:rsidRPr="006E6FE8">
        <w:rPr>
          <w:lang w:val="cs-CZ"/>
        </w:rPr>
        <w:t>. tohoto článku</w:t>
      </w:r>
      <w:r w:rsidRPr="00751FB4">
        <w:t>.</w:t>
      </w:r>
      <w:r>
        <w:t xml:space="preserve"> Smluvní strany tímto výslovně vylučují aplikaci § 2628 </w:t>
      </w:r>
      <w:r>
        <w:rPr>
          <w:lang w:val="cs-CZ"/>
        </w:rPr>
        <w:t>OZ</w:t>
      </w:r>
      <w:r>
        <w:t>.</w:t>
      </w:r>
      <w:r w:rsidRPr="00751FB4">
        <w:t xml:space="preserve"> </w:t>
      </w:r>
    </w:p>
    <w:p w14:paraId="32FF3DD1" w14:textId="77777777" w:rsidR="00FA2511" w:rsidRDefault="00FA2511" w:rsidP="00FA2511">
      <w:pPr>
        <w:pStyle w:val="Meziodstavce"/>
      </w:pPr>
    </w:p>
    <w:p w14:paraId="04F34C3A" w14:textId="77777777" w:rsidR="00FA2511" w:rsidRDefault="00FA2511" w:rsidP="00FA2511">
      <w:pPr>
        <w:pStyle w:val="lneksmlouvytextPVL"/>
      </w:pPr>
      <w:r>
        <w:t xml:space="preserve">Objednatel však může po zvážení okolností </w:t>
      </w:r>
      <w:r>
        <w:rPr>
          <w:lang w:val="cs-CZ"/>
        </w:rPr>
        <w:t xml:space="preserve">při přejímacím řízení </w:t>
      </w:r>
      <w:r>
        <w:t>převzít dílo vykazuj</w:t>
      </w:r>
      <w:r>
        <w:rPr>
          <w:lang w:val="cs-CZ"/>
        </w:rPr>
        <w:t>ící</w:t>
      </w:r>
      <w:r>
        <w:t xml:space="preserve"> vady, které </w:t>
      </w:r>
      <w:r>
        <w:rPr>
          <w:bCs/>
        </w:rPr>
        <w:t>samy o sobě ani ve spojení s jinými neovlivní řádné, bezpečné a bezporuchové využití díla.</w:t>
      </w:r>
      <w:r>
        <w:t xml:space="preserve"> V zápise o předání a převzetí díla</w:t>
      </w:r>
      <w:r>
        <w:rPr>
          <w:lang w:val="cs-CZ"/>
        </w:rPr>
        <w:t xml:space="preserve"> dle </w:t>
      </w:r>
      <w:r w:rsidRPr="006E6FE8">
        <w:rPr>
          <w:lang w:val="cs-CZ"/>
        </w:rPr>
        <w:t xml:space="preserve">odst. </w:t>
      </w:r>
      <w:r w:rsidRPr="006E6FE8">
        <w:rPr>
          <w:lang w:val="cs-CZ"/>
        </w:rPr>
        <w:fldChar w:fldCharType="begin"/>
      </w:r>
      <w:r w:rsidRPr="006E6FE8">
        <w:rPr>
          <w:lang w:val="cs-CZ"/>
        </w:rPr>
        <w:instrText xml:space="preserve"> REF _Ref473801677 \n \h </w:instrText>
      </w:r>
      <w:r>
        <w:rPr>
          <w:lang w:val="cs-CZ"/>
        </w:rPr>
        <w:instrText xml:space="preserve"> \* MERGEFORMAT </w:instrText>
      </w:r>
      <w:r w:rsidRPr="006E6FE8">
        <w:rPr>
          <w:lang w:val="cs-CZ"/>
        </w:rPr>
      </w:r>
      <w:r w:rsidRPr="006E6FE8">
        <w:rPr>
          <w:lang w:val="cs-CZ"/>
        </w:rPr>
        <w:fldChar w:fldCharType="separate"/>
      </w:r>
      <w:r w:rsidR="0022261C">
        <w:rPr>
          <w:lang w:val="cs-CZ"/>
        </w:rPr>
        <w:t>9</w:t>
      </w:r>
      <w:r w:rsidRPr="006E6FE8">
        <w:rPr>
          <w:lang w:val="cs-CZ"/>
        </w:rPr>
        <w:fldChar w:fldCharType="end"/>
      </w:r>
      <w:r w:rsidRPr="006E6FE8">
        <w:rPr>
          <w:lang w:val="cs-CZ"/>
        </w:rPr>
        <w:t>. tohoto článku</w:t>
      </w:r>
      <w:r>
        <w:t xml:space="preserve"> s výhradami musí být sjednán termín pro odstranění vad, který podléhá smluvní pokutě podle článku IX. odst. 1. písm. </w:t>
      </w:r>
      <w:r w:rsidR="001F1979">
        <w:rPr>
          <w:lang w:val="cs-CZ"/>
        </w:rPr>
        <w:t>e</w:t>
      </w:r>
      <w:r>
        <w:t>) této smlouvy.</w:t>
      </w:r>
    </w:p>
    <w:p w14:paraId="04C0039F" w14:textId="77777777" w:rsidR="00FA2511" w:rsidRDefault="00FA2511" w:rsidP="00FA2511">
      <w:pPr>
        <w:pStyle w:val="Meziodstavce"/>
      </w:pPr>
    </w:p>
    <w:p w14:paraId="5557A73A" w14:textId="77777777" w:rsidR="00FA2511" w:rsidRPr="00687F32" w:rsidRDefault="00FA2511" w:rsidP="00FA2511">
      <w:pPr>
        <w:pStyle w:val="lneksmlouvytextPVL"/>
      </w:pPr>
      <w:bookmarkStart w:id="14" w:name="_Ref473801677"/>
      <w:r>
        <w:rPr>
          <w:lang w:val="cs-CZ"/>
        </w:rPr>
        <w:t>Technická přejímka a přejímací řízení bude provedeno protokolárně, přičemž takový protokol může být označen též jako zápis o technické přejímce nebo zápis o předání a převzetí díla. Takový protokol musí být podepsán oprávněnými osobami objednatele ve věcech technických a oprávněnými osobami zhotovitele ve věcech technických.</w:t>
      </w:r>
      <w:bookmarkEnd w:id="14"/>
    </w:p>
    <w:p w14:paraId="1EB74C51" w14:textId="77777777" w:rsidR="00FA2511" w:rsidRDefault="00FA2511" w:rsidP="00FA2511">
      <w:pPr>
        <w:pStyle w:val="Meziodstavce"/>
      </w:pPr>
    </w:p>
    <w:p w14:paraId="78F776A5" w14:textId="77777777" w:rsidR="00FA2511" w:rsidRDefault="00FA2511" w:rsidP="00FA2511">
      <w:pPr>
        <w:pStyle w:val="lneksmlouvytextPVL"/>
      </w:pPr>
      <w:r w:rsidRPr="002033BF">
        <w:t>Vlastníkem zhotovovaného díla je Česká republika s právem hospodařit pro objednatele a to od samého počátku provádění díla.</w:t>
      </w:r>
    </w:p>
    <w:p w14:paraId="488F9320" w14:textId="77777777" w:rsidR="00FA2511" w:rsidRDefault="00FA2511" w:rsidP="00FA2511">
      <w:pPr>
        <w:pStyle w:val="Meziodstavce"/>
        <w:rPr>
          <w:lang w:val="cs-CZ"/>
        </w:rPr>
      </w:pPr>
    </w:p>
    <w:p w14:paraId="6B78E29B" w14:textId="77777777" w:rsidR="00A44690" w:rsidRDefault="00A44690" w:rsidP="00FA2511">
      <w:pPr>
        <w:pStyle w:val="Meziodstavce"/>
        <w:rPr>
          <w:lang w:val="cs-CZ"/>
        </w:rPr>
      </w:pPr>
    </w:p>
    <w:p w14:paraId="470BFDC7" w14:textId="77777777" w:rsidR="00FA2511" w:rsidRDefault="00FA2511" w:rsidP="00FA2511">
      <w:pPr>
        <w:pStyle w:val="lneksmlouvynadpisPVL"/>
      </w:pPr>
      <w:r>
        <w:t>Záruka a odpovědnost za škody</w:t>
      </w:r>
    </w:p>
    <w:p w14:paraId="32139C40" w14:textId="77777777" w:rsidR="00FA2511" w:rsidRDefault="00FA2511" w:rsidP="00FA2511">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355E1EBD" w14:textId="77777777" w:rsidR="00FA2511" w:rsidRDefault="00FA2511" w:rsidP="00FA2511">
      <w:pPr>
        <w:pStyle w:val="Meziodstavce"/>
      </w:pPr>
      <w:r>
        <w:t xml:space="preserve"> </w:t>
      </w:r>
    </w:p>
    <w:p w14:paraId="76CE0A2E" w14:textId="77777777" w:rsidR="00FA2511" w:rsidRDefault="00FA2511" w:rsidP="00FA2511">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9697887" w14:textId="77777777" w:rsidR="00FA2511" w:rsidRDefault="00FA2511" w:rsidP="00FA2511">
      <w:pPr>
        <w:pStyle w:val="Meziodstavce"/>
      </w:pPr>
    </w:p>
    <w:p w14:paraId="3E41A996" w14:textId="77777777" w:rsidR="00FA2511" w:rsidRDefault="00FA2511" w:rsidP="00FA2511">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7813B176" w14:textId="77777777" w:rsidR="00FA2511" w:rsidRDefault="00FA2511" w:rsidP="00FA2511">
      <w:pPr>
        <w:pStyle w:val="Meziodstavce"/>
      </w:pPr>
    </w:p>
    <w:p w14:paraId="268BF122" w14:textId="77777777" w:rsidR="00FA2511" w:rsidRDefault="00FA2511" w:rsidP="00FA2511">
      <w:pPr>
        <w:pStyle w:val="lneksmlouvytextPVL"/>
      </w:pPr>
      <w:r>
        <w:t xml:space="preserve">Zhotovitel poskytuje na provedené </w:t>
      </w:r>
      <w:r>
        <w:rPr>
          <w:bCs/>
        </w:rPr>
        <w:t xml:space="preserve">dílo záruku v délce </w:t>
      </w:r>
      <w:r>
        <w:rPr>
          <w:b/>
          <w:bCs/>
          <w:lang w:val="cs-CZ"/>
        </w:rPr>
        <w:t>60</w:t>
      </w:r>
      <w:r>
        <w:rPr>
          <w:bCs/>
        </w:rPr>
        <w:t xml:space="preserve"> měsíců.</w:t>
      </w:r>
      <w:r w:rsidR="00D9056E">
        <w:rPr>
          <w:bCs/>
          <w:lang w:val="cs-CZ"/>
        </w:rPr>
        <w:t xml:space="preserve"> </w:t>
      </w:r>
      <w:r>
        <w:t>Záruční doba začíná běžet dnem protokolárního předání a převzetí díla.</w:t>
      </w:r>
    </w:p>
    <w:p w14:paraId="61AE632A" w14:textId="77777777" w:rsidR="00FA2511" w:rsidRDefault="00FA2511" w:rsidP="00FA2511">
      <w:pPr>
        <w:pStyle w:val="Meziodstavce"/>
      </w:pPr>
    </w:p>
    <w:p w14:paraId="7A1F3CD6" w14:textId="77777777" w:rsidR="00FA2511" w:rsidRDefault="00FA2511" w:rsidP="00FA2511">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1B6DE43E" w14:textId="77777777" w:rsidR="00FA2511" w:rsidRPr="00044653" w:rsidRDefault="00FA2511" w:rsidP="00FA2511">
      <w:pPr>
        <w:pStyle w:val="Meziodstavce"/>
      </w:pPr>
    </w:p>
    <w:p w14:paraId="61D9D3CC" w14:textId="77777777" w:rsidR="00FA2511" w:rsidRDefault="00FA2511" w:rsidP="00FA2511">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7C9F1891" w14:textId="77777777" w:rsidR="00FA2511" w:rsidRDefault="00FA2511" w:rsidP="00FA2511">
      <w:pPr>
        <w:pStyle w:val="Meziodstavce"/>
      </w:pPr>
    </w:p>
    <w:p w14:paraId="7E7E5C3F" w14:textId="77777777" w:rsidR="00FA2511" w:rsidRDefault="00FA2511" w:rsidP="00FA2511">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1F1979">
        <w:rPr>
          <w:lang w:val="cs-CZ"/>
        </w:rPr>
        <w:t>e</w:t>
      </w:r>
      <w:r>
        <w:t>) této smlouvy.</w:t>
      </w:r>
    </w:p>
    <w:p w14:paraId="50A5DA8A" w14:textId="77777777" w:rsidR="00FA2511" w:rsidRDefault="00FA2511" w:rsidP="00FA2511">
      <w:pPr>
        <w:pStyle w:val="Zkladntext21"/>
        <w:tabs>
          <w:tab w:val="left" w:pos="426"/>
        </w:tabs>
        <w:jc w:val="both"/>
        <w:rPr>
          <w:rFonts w:cs="Arial"/>
          <w:sz w:val="22"/>
        </w:rPr>
      </w:pPr>
    </w:p>
    <w:p w14:paraId="05BDD181" w14:textId="77777777" w:rsidR="00FA2511" w:rsidRDefault="00FA2511" w:rsidP="00FA2511">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5E1AEE85" w14:textId="77777777" w:rsidR="00FA2511" w:rsidRDefault="00FA2511" w:rsidP="00FA2511">
      <w:pPr>
        <w:pStyle w:val="Meziodstavce"/>
      </w:pPr>
    </w:p>
    <w:p w14:paraId="4A3D480C" w14:textId="77777777" w:rsidR="00FA2511" w:rsidRDefault="00FA2511" w:rsidP="00FA2511">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2C01C522" w14:textId="77777777" w:rsidR="00FA2511" w:rsidRDefault="00FA2511" w:rsidP="00FA2511">
      <w:pPr>
        <w:pStyle w:val="Meziodstavce"/>
      </w:pPr>
    </w:p>
    <w:p w14:paraId="5AF47BD9" w14:textId="77777777" w:rsidR="00FA2511" w:rsidRDefault="00FA2511" w:rsidP="00FA2511">
      <w:pPr>
        <w:pStyle w:val="lneksmlouvytextPVL"/>
      </w:pPr>
      <w:r>
        <w:t>Reklamaci lze uplatnit nejpozději do posledního dne záruční doby, přičemž i reklamace odeslaná objednatelem v poslední den záruční doby se považuje za včas uplatněnou.</w:t>
      </w:r>
    </w:p>
    <w:p w14:paraId="70400D25" w14:textId="77777777" w:rsidR="00FA2511" w:rsidRDefault="00FA2511" w:rsidP="00FA2511">
      <w:pPr>
        <w:pStyle w:val="Meziodstavce"/>
      </w:pPr>
    </w:p>
    <w:p w14:paraId="6445320F" w14:textId="77777777" w:rsidR="00FA2511" w:rsidRDefault="00FA2511" w:rsidP="00FA2511">
      <w:pPr>
        <w:pStyle w:val="lneksmlouvytextPVL"/>
      </w:pPr>
      <w:r>
        <w:t xml:space="preserve">Náklady na odstranění reklamované vady nese zhotovitel i ve sporných případech až do rozhodnutí soudu. </w:t>
      </w:r>
    </w:p>
    <w:p w14:paraId="4D9E5FC3" w14:textId="77777777" w:rsidR="00FA2511" w:rsidRDefault="00FA2511" w:rsidP="00FA2511">
      <w:pPr>
        <w:pStyle w:val="Meziodstavce"/>
      </w:pPr>
    </w:p>
    <w:p w14:paraId="4FCC8E69" w14:textId="77777777" w:rsidR="00FA2511" w:rsidRDefault="00FA2511" w:rsidP="00FA2511">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7580326D" w14:textId="77777777" w:rsidR="00FA2511" w:rsidRDefault="00FA2511" w:rsidP="00FA2511">
      <w:pPr>
        <w:pStyle w:val="Meziodstavce"/>
        <w:rPr>
          <w:lang w:val="cs-CZ"/>
        </w:rPr>
      </w:pPr>
    </w:p>
    <w:p w14:paraId="179A44EE" w14:textId="77777777" w:rsidR="00A44690" w:rsidRDefault="00A44690" w:rsidP="00FA2511">
      <w:pPr>
        <w:pStyle w:val="Meziodstavce"/>
        <w:rPr>
          <w:lang w:val="cs-CZ"/>
        </w:rPr>
      </w:pPr>
    </w:p>
    <w:p w14:paraId="1453123D" w14:textId="77777777" w:rsidR="00A44690" w:rsidRDefault="00A44690" w:rsidP="00FA2511">
      <w:pPr>
        <w:pStyle w:val="Meziodstavce"/>
        <w:rPr>
          <w:lang w:val="cs-CZ"/>
        </w:rPr>
      </w:pPr>
    </w:p>
    <w:p w14:paraId="51EF7557" w14:textId="77777777" w:rsidR="00A44690" w:rsidRDefault="00A44690" w:rsidP="00FA2511">
      <w:pPr>
        <w:pStyle w:val="Meziodstavce"/>
        <w:rPr>
          <w:lang w:val="cs-CZ"/>
        </w:rPr>
      </w:pPr>
    </w:p>
    <w:p w14:paraId="6A7579DF" w14:textId="77777777" w:rsidR="00A44690" w:rsidRDefault="00A44690" w:rsidP="00FA2511">
      <w:pPr>
        <w:pStyle w:val="Meziodstavce"/>
        <w:rPr>
          <w:lang w:val="cs-CZ"/>
        </w:rPr>
      </w:pPr>
    </w:p>
    <w:p w14:paraId="37D15619" w14:textId="77777777" w:rsidR="00A44690" w:rsidRDefault="00A44690" w:rsidP="00FA2511">
      <w:pPr>
        <w:pStyle w:val="Meziodstavce"/>
        <w:rPr>
          <w:lang w:val="cs-CZ"/>
        </w:rPr>
      </w:pPr>
    </w:p>
    <w:p w14:paraId="74E0E11C" w14:textId="77777777" w:rsidR="00A44690" w:rsidRDefault="00A44690" w:rsidP="00FA2511">
      <w:pPr>
        <w:pStyle w:val="Meziodstavce"/>
        <w:rPr>
          <w:lang w:val="cs-CZ"/>
        </w:rPr>
      </w:pPr>
    </w:p>
    <w:p w14:paraId="521B6919" w14:textId="77777777" w:rsidR="00FA2511" w:rsidRDefault="00FA2511" w:rsidP="00FA2511">
      <w:pPr>
        <w:pStyle w:val="lneksmlouvynadpisPVL"/>
      </w:pPr>
      <w:bookmarkStart w:id="15" w:name="_Ref473801459"/>
      <w:r>
        <w:t>Odpovědnost za škodu a smluvní pokuty</w:t>
      </w:r>
      <w:bookmarkEnd w:id="15"/>
    </w:p>
    <w:p w14:paraId="009BB456" w14:textId="77777777" w:rsidR="00FA2511" w:rsidRDefault="00FA2511" w:rsidP="00FA2511">
      <w:pPr>
        <w:pStyle w:val="lneksmlouvytextPVL"/>
      </w:pPr>
      <w:bookmarkStart w:id="16" w:name="_Ref473801463"/>
      <w:r>
        <w:t>Zhotovitel je v případě porušení své povinnosti stanovené v této smlouvě povinen objednateli uhradit a objednatel je oprávněn po zhotoviteli v takovém případě požadovat uhrazení smluvních pokut takto:</w:t>
      </w:r>
      <w:bookmarkEnd w:id="16"/>
    </w:p>
    <w:p w14:paraId="7061E8F5" w14:textId="77777777" w:rsidR="00FA2511" w:rsidRPr="00172F37" w:rsidRDefault="00FA2511" w:rsidP="00FA2511">
      <w:pPr>
        <w:pStyle w:val="SeznamsmlouvaPVL"/>
      </w:pPr>
      <w:bookmarkStart w:id="17" w:name="_Ref473801468"/>
      <w:r>
        <w:rPr>
          <w:lang w:val="cs-CZ"/>
        </w:rPr>
        <w:t>při</w:t>
      </w:r>
      <w:r>
        <w:t xml:space="preserve"> nesplnění termínu předání a převzetí díla sjednaného v čl. II. odst. 1. </w:t>
      </w:r>
      <w:r>
        <w:rPr>
          <w:lang w:val="cs-CZ"/>
        </w:rPr>
        <w:t xml:space="preserve">písm. c) </w:t>
      </w:r>
      <w:r>
        <w:t xml:space="preserve">této smlouvy se sjednává smluvní </w:t>
      </w:r>
      <w:r w:rsidRPr="00ED5374">
        <w:t>pokuta ve výši 0,1 % z ceny díla dle</w:t>
      </w:r>
      <w:r>
        <w:t xml:space="preserve"> čl. III. této smlouvy</w:t>
      </w:r>
      <w:r w:rsidRPr="00A32F73">
        <w:t xml:space="preserve"> </w:t>
      </w:r>
      <w:r>
        <w:t>z</w:t>
      </w:r>
      <w:r w:rsidRPr="002C5340">
        <w:t>a</w:t>
      </w:r>
      <w:r w:rsidRPr="00A32F73">
        <w:t xml:space="preserve"> každý započatý kalendářní den prodlení, až do dne podpisu zápisu o předání a převzetí díla</w:t>
      </w:r>
      <w:r>
        <w:rPr>
          <w:lang w:val="cs-CZ"/>
        </w:rPr>
        <w:t xml:space="preserve"> dle </w:t>
      </w:r>
      <w:r w:rsidRPr="006E6FE8">
        <w:rPr>
          <w:lang w:val="cs-CZ"/>
        </w:rPr>
        <w:t xml:space="preserve">čl. VII. odst. </w:t>
      </w:r>
      <w:r>
        <w:rPr>
          <w:lang w:val="cs-CZ"/>
        </w:rPr>
        <w:t>9. této smlouvy;</w:t>
      </w:r>
      <w:bookmarkEnd w:id="17"/>
    </w:p>
    <w:p w14:paraId="7732F52A" w14:textId="77777777" w:rsidR="00FA2511" w:rsidRPr="007C54C0" w:rsidRDefault="00FA2511" w:rsidP="00FA2511">
      <w:pPr>
        <w:pStyle w:val="SeznamsmlouvaPVL"/>
      </w:pPr>
      <w:r w:rsidRPr="00422035">
        <w:rPr>
          <w:lang w:val="cs-CZ"/>
        </w:rPr>
        <w:t>při nesplnění termínu dokončení stavebních a montážních prací</w:t>
      </w:r>
      <w:r>
        <w:rPr>
          <w:lang w:val="cs-CZ"/>
        </w:rPr>
        <w:t xml:space="preserve"> na díle sjednaného dle čl.</w:t>
      </w:r>
      <w:r w:rsidR="0066376F">
        <w:rPr>
          <w:lang w:val="cs-CZ"/>
        </w:rPr>
        <w:t> </w:t>
      </w:r>
      <w:r>
        <w:rPr>
          <w:lang w:val="cs-CZ"/>
        </w:rPr>
        <w:t xml:space="preserve">II. odst. 1. písm. b) této smlouvy se sjednává smluvní pokuta ve výši 0,1 % z ceny díla dle čl. III. této smlouvy za každý započatý kalendářní den prodlení, až do dne podpisu protokolu dle </w:t>
      </w:r>
      <w:r w:rsidRPr="006E6FE8">
        <w:rPr>
          <w:lang w:val="cs-CZ"/>
        </w:rPr>
        <w:t>čl. VII. odst. 9.</w:t>
      </w:r>
      <w:r>
        <w:rPr>
          <w:lang w:val="cs-CZ"/>
        </w:rPr>
        <w:t xml:space="preserve"> této smlouvy;</w:t>
      </w:r>
    </w:p>
    <w:p w14:paraId="78F442DE" w14:textId="77777777" w:rsidR="00FA2511" w:rsidRPr="00A32F73" w:rsidRDefault="00FA2511" w:rsidP="00FA2511">
      <w:pPr>
        <w:pStyle w:val="SeznamsmlouvaPVL"/>
      </w:pPr>
      <w:r>
        <w:rPr>
          <w:lang w:val="cs-CZ"/>
        </w:rPr>
        <w:t>p</w:t>
      </w:r>
      <w:r w:rsidRPr="005D3D6F">
        <w:rPr>
          <w:lang w:val="cs-CZ"/>
        </w:rPr>
        <w:t>ři</w:t>
      </w:r>
      <w:r w:rsidRPr="00A32F73">
        <w:t xml:space="preserve"> nesplnění termínu vyklizení staveniště oproti dohodnutému termínu ve stavu předepsaného projektem resp. původního stavu, zaplatí zhotovitel objednateli smluvní pokutu ve </w:t>
      </w:r>
      <w:r w:rsidRPr="002C5340">
        <w:t>výši</w:t>
      </w:r>
      <w:r>
        <w:t> </w:t>
      </w:r>
      <w:r w:rsidRPr="002C5340">
        <w:t>5.000,-</w:t>
      </w:r>
      <w:r w:rsidRPr="00A32F73">
        <w:t xml:space="preserve"> Kč za každý započatý kalendářní den prodlení</w:t>
      </w:r>
      <w:r>
        <w:rPr>
          <w:lang w:val="cs-CZ"/>
        </w:rPr>
        <w:t>;</w:t>
      </w:r>
    </w:p>
    <w:p w14:paraId="4DB62D2B" w14:textId="77777777" w:rsidR="00FA2511" w:rsidRPr="00A32F73" w:rsidRDefault="00FA2511" w:rsidP="00FA2511">
      <w:pPr>
        <w:pStyle w:val="SeznamsmlouvaPVL"/>
      </w:pPr>
      <w:r>
        <w:rPr>
          <w:lang w:val="cs-CZ"/>
        </w:rPr>
        <w:t>k</w:t>
      </w:r>
      <w:r w:rsidRPr="005D3D6F">
        <w:rPr>
          <w:lang w:val="cs-CZ"/>
        </w:rPr>
        <w:t>aždý</w:t>
      </w:r>
      <w:r w:rsidRPr="00A32F73">
        <w:t xml:space="preserve"> případ nevyzvání objednatele zhotovitelem k prohlídce zakrývaných částí díla</w:t>
      </w:r>
      <w:r>
        <w:t xml:space="preserve"> </w:t>
      </w:r>
      <w:r w:rsidRPr="00A32F73">
        <w:t>v</w:t>
      </w:r>
      <w:r>
        <w:t> </w:t>
      </w:r>
      <w:r w:rsidRPr="00A32F73">
        <w:t xml:space="preserve">dohodnutém termínu podléhá smluvní pokutě ve výši </w:t>
      </w:r>
      <w:r w:rsidRPr="002C5340">
        <w:t>5.000,- Kč.</w:t>
      </w:r>
      <w:r w:rsidRPr="00A32F73">
        <w:t xml:space="preserve"> Na vyžádání objednatele je zhotovitel povinen takto zakryté části na svůj náklad odkrýt a umožnit objednateli jejich kontrolu</w:t>
      </w:r>
      <w:r>
        <w:rPr>
          <w:lang w:val="cs-CZ"/>
        </w:rPr>
        <w:t>;</w:t>
      </w:r>
    </w:p>
    <w:p w14:paraId="60EFA176" w14:textId="77777777" w:rsidR="00FA2511" w:rsidRPr="00945047" w:rsidRDefault="00FA2511" w:rsidP="00FA2511">
      <w:pPr>
        <w:pStyle w:val="SeznamsmlouvaPVL"/>
      </w:pPr>
      <w:r>
        <w:rPr>
          <w:lang w:val="cs-CZ"/>
        </w:rPr>
        <w:t>s</w:t>
      </w:r>
      <w:r w:rsidRPr="00A32F73">
        <w:t>mluvní pokuta pro případ prodlení s odstraněním reklamované vady</w:t>
      </w:r>
      <w:r>
        <w:t xml:space="preserve"> nebo vady ze zápisu o předání a převzetí díla</w:t>
      </w:r>
      <w:r w:rsidRPr="00A32F73">
        <w:t xml:space="preserve"> v dohodnutém termínu činí </w:t>
      </w:r>
      <w:r w:rsidRPr="002C5340">
        <w:t>5.000,- Kč za každý započatý kalendářní den a vadu až do doby jejího odstranění</w:t>
      </w:r>
      <w:r>
        <w:rPr>
          <w:lang w:val="cs-CZ"/>
        </w:rPr>
        <w:t>;</w:t>
      </w:r>
    </w:p>
    <w:p w14:paraId="641219B6" w14:textId="77777777" w:rsidR="00FA2511" w:rsidRPr="003308EA" w:rsidRDefault="00FA2511" w:rsidP="00FA2511">
      <w:pPr>
        <w:pStyle w:val="SeznamsmlouvaPVL"/>
      </w:pPr>
      <w:r>
        <w:rPr>
          <w:lang w:val="cs-CZ"/>
        </w:rPr>
        <w:t>při nesplnění</w:t>
      </w:r>
      <w:r w:rsidRPr="0017737D">
        <w:rPr>
          <w:lang w:val="cs-CZ"/>
        </w:rPr>
        <w:t xml:space="preserve"> povinnost</w:t>
      </w:r>
      <w:r>
        <w:rPr>
          <w:lang w:val="cs-CZ"/>
        </w:rPr>
        <w:t>i</w:t>
      </w:r>
      <w:r w:rsidRPr="0017737D">
        <w:rPr>
          <w:lang w:val="cs-CZ"/>
        </w:rPr>
        <w:t xml:space="preserve"> provádět dílo v souladu s čl</w:t>
      </w:r>
      <w:r>
        <w:rPr>
          <w:lang w:val="cs-CZ"/>
        </w:rPr>
        <w:t>.</w:t>
      </w:r>
      <w:r w:rsidRPr="0017737D">
        <w:rPr>
          <w:lang w:val="cs-CZ"/>
        </w:rPr>
        <w:t xml:space="preserve"> </w:t>
      </w:r>
      <w:r>
        <w:rPr>
          <w:lang w:val="cs-CZ"/>
        </w:rPr>
        <w:t>IV. odst. 9. větou první</w:t>
      </w:r>
      <w:r w:rsidRPr="0017737D">
        <w:rPr>
          <w:lang w:val="cs-CZ"/>
        </w:rPr>
        <w:t xml:space="preserve"> této smlouvy</w:t>
      </w:r>
      <w:r>
        <w:rPr>
          <w:lang w:val="cs-CZ"/>
        </w:rPr>
        <w:t xml:space="preserve"> se sjednává smluvní pokuta</w:t>
      </w:r>
      <w:r w:rsidRPr="0017737D">
        <w:rPr>
          <w:lang w:val="cs-CZ"/>
        </w:rPr>
        <w:t xml:space="preserve"> ve výši </w:t>
      </w:r>
      <w:r>
        <w:rPr>
          <w:lang w:val="cs-CZ"/>
        </w:rPr>
        <w:t>25</w:t>
      </w:r>
      <w:r w:rsidRPr="0017737D">
        <w:rPr>
          <w:lang w:val="cs-CZ"/>
        </w:rPr>
        <w:t>.000,- Kč za každý započatý kalendářní měsíc, ve</w:t>
      </w:r>
      <w:r>
        <w:rPr>
          <w:lang w:val="cs-CZ"/>
        </w:rPr>
        <w:t> </w:t>
      </w:r>
      <w:r w:rsidRPr="0017737D">
        <w:rPr>
          <w:lang w:val="cs-CZ"/>
        </w:rPr>
        <w:t>kterém objednatel zjistí alespoň jeden případ porušení uvedené povinnosti</w:t>
      </w:r>
      <w:r>
        <w:rPr>
          <w:lang w:val="cs-CZ"/>
        </w:rPr>
        <w:t>;</w:t>
      </w:r>
    </w:p>
    <w:p w14:paraId="25713FE6" w14:textId="77777777" w:rsidR="00FA2511" w:rsidRPr="001E1FE0" w:rsidRDefault="00FA2511" w:rsidP="00FA2511">
      <w:pPr>
        <w:pStyle w:val="SeznamsmlouvaPVL"/>
      </w:pPr>
      <w:r>
        <w:rPr>
          <w:lang w:val="cs-CZ"/>
        </w:rPr>
        <w:t xml:space="preserve">smluvní pokuta </w:t>
      </w:r>
      <w:r w:rsidRPr="00DA6ACD">
        <w:t>pro případ závažného a opakovaného porušení bezpečnostních předpisů</w:t>
      </w:r>
      <w:r>
        <w:t>, zjištěného koordinátorem bezpečnosti a ochrany zdraví při práci na staveništi (bude-li určen)</w:t>
      </w:r>
      <w:r w:rsidRPr="00DA6ACD">
        <w:t xml:space="preserve"> </w:t>
      </w:r>
      <w:r w:rsidRPr="001E1FE0">
        <w:rPr>
          <w:lang w:val="cs-CZ"/>
        </w:rPr>
        <w:t xml:space="preserve">nebo technikem BOZP objednatele </w:t>
      </w:r>
      <w:r w:rsidRPr="00DA6ACD">
        <w:t>při realizaci díla činí 5.000,- Kč za každý případ</w:t>
      </w:r>
      <w:r w:rsidRPr="001E1FE0">
        <w:rPr>
          <w:lang w:val="cs-CZ"/>
        </w:rPr>
        <w:t>;</w:t>
      </w:r>
      <w:r w:rsidRPr="001E1FE0">
        <w:t xml:space="preserve"> </w:t>
      </w:r>
    </w:p>
    <w:p w14:paraId="04AD19CC" w14:textId="77777777" w:rsidR="00FA2511" w:rsidRPr="004F703C" w:rsidRDefault="00FA2511" w:rsidP="00FA2511">
      <w:pPr>
        <w:pStyle w:val="SeznamsmlouvaPVL"/>
      </w:pPr>
      <w:r>
        <w:rPr>
          <w:rFonts w:cs="Arial"/>
          <w:lang w:val="cs-CZ"/>
        </w:rPr>
        <w:t>s</w:t>
      </w:r>
      <w:r>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Pr>
          <w:rFonts w:cs="Arial"/>
          <w:lang w:val="cs-CZ"/>
        </w:rPr>
        <w:t>;</w:t>
      </w:r>
    </w:p>
    <w:p w14:paraId="7FC36645" w14:textId="77777777" w:rsidR="00FA2511" w:rsidRPr="004F703C" w:rsidRDefault="00FA2511" w:rsidP="00FA2511">
      <w:pPr>
        <w:pStyle w:val="SeznamsmlouvaPVL"/>
      </w:pPr>
      <w:r>
        <w:rPr>
          <w:rFonts w:cs="Arial"/>
          <w:lang w:val="cs-CZ"/>
        </w:rPr>
        <w:t>smluvní pokuta pro případ porušení ostatních výše neuvedených smluvních povinností, na jejichž porušení byl zhotovitel upozorněn objednatelem ve stavebním deníku, činí     1.000,- Kč za každý případ;</w:t>
      </w:r>
    </w:p>
    <w:p w14:paraId="063769FE" w14:textId="77777777" w:rsidR="00FA2511" w:rsidRDefault="00FA2511" w:rsidP="00FA2511">
      <w:pPr>
        <w:pStyle w:val="SeznamsmlouvaPVL"/>
      </w:pPr>
      <w:r>
        <w:rPr>
          <w:rFonts w:cs="Arial"/>
          <w:lang w:val="cs-CZ"/>
        </w:rPr>
        <w:t xml:space="preserve">v případě porušení povinnosti podle čl. XII. odst. 1. nebo odst. 4. věty druhé této smlouvy smluvní pokuta činí 10.000,- Kč za každý započatý kalendářní den až do dne prokazatelného zjednání nápravy. </w:t>
      </w:r>
    </w:p>
    <w:p w14:paraId="16E9F1BE" w14:textId="77777777" w:rsidR="00FA2511" w:rsidRDefault="00FA2511" w:rsidP="00FA2511">
      <w:pPr>
        <w:pStyle w:val="Meziodstavce"/>
      </w:pPr>
    </w:p>
    <w:p w14:paraId="27EBCFE8" w14:textId="77777777" w:rsidR="00FA2511" w:rsidRDefault="00FA2511" w:rsidP="00FA2511">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1C93AE82" w14:textId="77777777" w:rsidR="00FA2511" w:rsidRPr="00B5419B" w:rsidRDefault="00FA2511" w:rsidP="00FA2511">
      <w:pPr>
        <w:pStyle w:val="Meziodstavce"/>
      </w:pPr>
    </w:p>
    <w:p w14:paraId="689A5FAE" w14:textId="77777777" w:rsidR="00FA2511" w:rsidRPr="00A32F73" w:rsidRDefault="00FA2511" w:rsidP="00FA2511">
      <w:pPr>
        <w:pStyle w:val="lneksmlouvytextPVL"/>
      </w:pPr>
      <w:r>
        <w:t xml:space="preserve">Smluvní pokuty mohou být kombinovány, a to znamená, že uplatnění jedné smluvní pokuty nevylučuje souběžně uplatnění jakékoliv jiné smluvní pokuty. </w:t>
      </w:r>
    </w:p>
    <w:p w14:paraId="055587BB" w14:textId="77777777" w:rsidR="00FA2511" w:rsidRDefault="00FA2511" w:rsidP="00FA2511">
      <w:pPr>
        <w:pStyle w:val="Meziodstavce"/>
      </w:pPr>
    </w:p>
    <w:p w14:paraId="3D44CB87" w14:textId="77777777" w:rsidR="00FA2511" w:rsidRDefault="00FA2511" w:rsidP="00FA2511">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1340D589" w14:textId="77777777" w:rsidR="00FA2511" w:rsidRDefault="00FA2511" w:rsidP="00FA2511">
      <w:pPr>
        <w:pStyle w:val="Meziodstavce"/>
        <w:rPr>
          <w:lang w:val="cs-CZ"/>
        </w:rPr>
      </w:pPr>
    </w:p>
    <w:p w14:paraId="7228DBD1" w14:textId="77777777" w:rsidR="00A44690" w:rsidRDefault="00A44690" w:rsidP="00FA2511">
      <w:pPr>
        <w:pStyle w:val="Meziodstavce"/>
        <w:rPr>
          <w:lang w:val="cs-CZ"/>
        </w:rPr>
      </w:pPr>
    </w:p>
    <w:p w14:paraId="2485C974" w14:textId="77777777" w:rsidR="00A44690" w:rsidRPr="00A44690" w:rsidRDefault="00A44690" w:rsidP="00FA2511">
      <w:pPr>
        <w:pStyle w:val="Meziodstavce"/>
        <w:rPr>
          <w:lang w:val="cs-CZ"/>
        </w:rPr>
      </w:pPr>
    </w:p>
    <w:p w14:paraId="394C93EE" w14:textId="77777777" w:rsidR="00FA2511" w:rsidRDefault="00FA2511" w:rsidP="00FA2511">
      <w:pPr>
        <w:pStyle w:val="lneksmlouvynadpisPVL"/>
      </w:pPr>
      <w:r>
        <w:t>Zrušení smlouvy a odstoupení od smlouvy</w:t>
      </w:r>
    </w:p>
    <w:p w14:paraId="49D3DCEA" w14:textId="77777777" w:rsidR="00FA2511" w:rsidRDefault="00FA2511" w:rsidP="00FA2511">
      <w:pPr>
        <w:pStyle w:val="lneksmlouvytextPVL"/>
      </w:pPr>
      <w:bookmarkStart w:id="18" w:name="_Ref473801611"/>
      <w:r>
        <w:t>Smlouvu lze zrušit dohodou smluvních stran, jejíž součástí je i vypořádání vzájemných závazků a pohledávek.</w:t>
      </w:r>
      <w:bookmarkEnd w:id="18"/>
      <w:r>
        <w:t xml:space="preserve"> </w:t>
      </w:r>
    </w:p>
    <w:p w14:paraId="5FCED379" w14:textId="77777777" w:rsidR="00FA2511" w:rsidRDefault="00FA2511" w:rsidP="00FA2511">
      <w:pPr>
        <w:pStyle w:val="Meziodstavce"/>
      </w:pPr>
      <w:r>
        <w:t xml:space="preserve"> </w:t>
      </w:r>
    </w:p>
    <w:p w14:paraId="1C93BA53" w14:textId="77777777" w:rsidR="00FA2511" w:rsidRDefault="00FA2511" w:rsidP="00FA2511">
      <w:pPr>
        <w:pStyle w:val="lneksmlouvytextPVL"/>
      </w:pPr>
      <w: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o úpadku a způsobech jeho řešení (</w:t>
      </w:r>
      <w:r w:rsidRPr="004C224D">
        <w:t>insolvenční zákon</w:t>
      </w:r>
      <w:r>
        <w:t>)</w:t>
      </w:r>
      <w:r w:rsidRPr="004C224D">
        <w:t>,</w:t>
      </w:r>
      <w:r>
        <w:t xml:space="preserve"> ve znění pozdějších předpisů.</w:t>
      </w:r>
    </w:p>
    <w:p w14:paraId="6A5FD52C" w14:textId="77777777" w:rsidR="00FA2511" w:rsidRDefault="00FA2511" w:rsidP="00FA2511">
      <w:pPr>
        <w:pStyle w:val="Meziodstavce"/>
      </w:pPr>
    </w:p>
    <w:p w14:paraId="7981DCB6" w14:textId="77777777" w:rsidR="00FA2511" w:rsidRDefault="00FA2511" w:rsidP="00FA2511">
      <w:pPr>
        <w:pStyle w:val="lneksmlouvytextPVL"/>
      </w:pPr>
      <w:r>
        <w:t>Za podstatné porušení smlouvy se v tomto případě sjednává a objednatel je oprávněn odstoupit od smlouvy zejména:</w:t>
      </w:r>
    </w:p>
    <w:p w14:paraId="05FD2942" w14:textId="77777777" w:rsidR="00FA2511" w:rsidRDefault="00FA2511" w:rsidP="00FA2511">
      <w:pPr>
        <w:pStyle w:val="SeznamsmlouvaPVL"/>
      </w:pPr>
      <w:r>
        <w:t>zjistí-li, že zhotovitel neprovádí práce v odpovídající kvalitě, přičemž závadný stav nebyl odstraněn v přiměřené době následující po výzvě objednatele,</w:t>
      </w:r>
    </w:p>
    <w:p w14:paraId="5C247542" w14:textId="77777777" w:rsidR="00FA2511" w:rsidRDefault="00FA2511" w:rsidP="00FA2511">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7DB34C39" w14:textId="77777777" w:rsidR="00FA2511" w:rsidRDefault="00FA2511" w:rsidP="00FA2511">
      <w:pPr>
        <w:pStyle w:val="Meziodstavce"/>
      </w:pPr>
    </w:p>
    <w:p w14:paraId="62803272" w14:textId="77777777" w:rsidR="00FA2511" w:rsidRPr="00B04386" w:rsidRDefault="00FA2511" w:rsidP="00FA2511">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w:t>
      </w:r>
      <w:r>
        <w:rPr>
          <w:lang w:val="cs-CZ"/>
        </w:rPr>
        <w:t xml:space="preserve"> obdobně jako v případě dle </w:t>
      </w:r>
      <w:r w:rsidRPr="006E6FE8">
        <w:rPr>
          <w:lang w:val="cs-CZ"/>
        </w:rPr>
        <w:t>čl. VII. odst. 9. této smlouvy</w:t>
      </w:r>
      <w:r w:rsidRPr="00CF7B17">
        <w:t>.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6B1C3679" w14:textId="77777777" w:rsidR="00FA2511" w:rsidRDefault="00FA2511" w:rsidP="00FA2511">
      <w:pPr>
        <w:pStyle w:val="Meziodstavce"/>
      </w:pPr>
    </w:p>
    <w:p w14:paraId="3462B1D9" w14:textId="77777777" w:rsidR="00FA2511" w:rsidRDefault="00FA2511" w:rsidP="00FA2511">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494DAF44" w14:textId="77777777" w:rsidR="00FA2511" w:rsidRPr="007872A2" w:rsidRDefault="00FA2511" w:rsidP="00FA2511">
      <w:pPr>
        <w:pStyle w:val="Meziodstavce"/>
      </w:pPr>
    </w:p>
    <w:p w14:paraId="4449B0F3" w14:textId="77777777" w:rsidR="00FA2511" w:rsidRPr="007872A2" w:rsidRDefault="00FA2511" w:rsidP="00FA2511">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Pr>
          <w:lang w:val="cs-CZ"/>
        </w:rPr>
        <w:t> </w:t>
      </w:r>
      <w:r>
        <w:t>ušlého zisku.</w:t>
      </w:r>
    </w:p>
    <w:p w14:paraId="5A162DAC" w14:textId="77777777" w:rsidR="000A78B9" w:rsidRDefault="000A78B9" w:rsidP="00FA2511">
      <w:pPr>
        <w:pStyle w:val="Meziodstavce"/>
        <w:rPr>
          <w:lang w:val="cs-CZ"/>
        </w:rPr>
      </w:pPr>
    </w:p>
    <w:p w14:paraId="3B8E299A" w14:textId="77777777" w:rsidR="00A44690" w:rsidRPr="007B1CB0" w:rsidRDefault="00A44690" w:rsidP="00FA2511">
      <w:pPr>
        <w:pStyle w:val="Meziodstavce"/>
        <w:rPr>
          <w:lang w:val="cs-CZ"/>
        </w:rPr>
      </w:pPr>
    </w:p>
    <w:p w14:paraId="1FE2FFB2" w14:textId="77777777" w:rsidR="00AF73B0" w:rsidRDefault="00AF73B0" w:rsidP="00AF73B0">
      <w:pPr>
        <w:pStyle w:val="lneksmlouvynadpisPVL"/>
      </w:pPr>
      <w:r w:rsidRPr="005706E4">
        <w:t>Pojištění</w:t>
      </w:r>
    </w:p>
    <w:p w14:paraId="62780BD4" w14:textId="77777777" w:rsidR="00AF73B0" w:rsidRPr="00E03931" w:rsidRDefault="00AF73B0" w:rsidP="00AF73B0">
      <w:pPr>
        <w:pStyle w:val="lneksmlouvytextPVL"/>
      </w:pPr>
      <w:r>
        <w:t xml:space="preserve">Zhotovitel </w:t>
      </w:r>
      <w:r>
        <w:rPr>
          <w:lang w:val="cs-CZ"/>
        </w:rPr>
        <w:t>předal</w:t>
      </w:r>
      <w:r>
        <w:t xml:space="preserve"> objednateli </w:t>
      </w:r>
      <w:r>
        <w:rPr>
          <w:lang w:val="cs-CZ"/>
        </w:rPr>
        <w:t>před podpisem</w:t>
      </w:r>
      <w:r>
        <w:t xml:space="preserve"> této smlouvy </w:t>
      </w:r>
      <w:r>
        <w:rPr>
          <w:lang w:val="cs-CZ"/>
        </w:rPr>
        <w:t>doklad o</w:t>
      </w:r>
      <w:r>
        <w:t xml:space="preserve"> pojištění odpovědnosti zhotovitele za škodu způsobenou třetí osobě s výší pojistného plnění </w:t>
      </w:r>
      <w:r w:rsidRPr="00E03931">
        <w:t xml:space="preserve">minimálně </w:t>
      </w:r>
      <w:r>
        <w:rPr>
          <w:lang w:val="cs-CZ"/>
        </w:rPr>
        <w:t>5</w:t>
      </w:r>
      <w:r w:rsidRPr="00FD1DBE">
        <w:t>.000.000</w:t>
      </w:r>
      <w:r>
        <w:rPr>
          <w:lang w:val="cs-CZ"/>
        </w:rPr>
        <w:noBreakHyphen/>
        <w:t> </w:t>
      </w:r>
      <w:r w:rsidRPr="00FD1DBE">
        <w:t>Kč</w:t>
      </w:r>
      <w:r w:rsidRPr="00E03931">
        <w:t>.</w:t>
      </w:r>
    </w:p>
    <w:p w14:paraId="326ABEC0" w14:textId="77777777" w:rsidR="00AF73B0" w:rsidRPr="00B5419B" w:rsidRDefault="00AF73B0" w:rsidP="00AF73B0">
      <w:pPr>
        <w:pStyle w:val="Meziodstavce"/>
        <w:ind w:left="426" w:hanging="426"/>
      </w:pPr>
    </w:p>
    <w:p w14:paraId="44249375" w14:textId="77777777" w:rsidR="00AF73B0" w:rsidRDefault="00AF73B0" w:rsidP="00AF73B0">
      <w:pPr>
        <w:pStyle w:val="lneksmlouvytextPVL"/>
      </w:pPr>
      <w:r>
        <w:t xml:space="preserve">Zhotovitel se zavazuje, že předá objednateli </w:t>
      </w:r>
      <w:r>
        <w:rPr>
          <w:lang w:val="cs-CZ"/>
        </w:rPr>
        <w:t xml:space="preserve">doklad o </w:t>
      </w:r>
      <w:r>
        <w:t>stavební</w:t>
      </w:r>
      <w:r>
        <w:rPr>
          <w:lang w:val="cs-CZ"/>
        </w:rPr>
        <w:t>m</w:t>
      </w:r>
      <w:r>
        <w:t xml:space="preserve"> a montážní</w:t>
      </w:r>
      <w:r>
        <w:rPr>
          <w:lang w:val="cs-CZ"/>
        </w:rPr>
        <w:t>m</w:t>
      </w:r>
      <w:r>
        <w:t xml:space="preserve"> pojištění díla</w:t>
      </w:r>
      <w:r>
        <w:rPr>
          <w:lang w:val="cs-CZ"/>
        </w:rPr>
        <w:t xml:space="preserve">, a to </w:t>
      </w:r>
      <w:r>
        <w:t xml:space="preserve">nejpozději </w:t>
      </w:r>
      <w:r>
        <w:rPr>
          <w:lang w:val="cs-CZ"/>
        </w:rPr>
        <w:t>do 15 dnů od převzetí</w:t>
      </w:r>
      <w:r>
        <w:t xml:space="preserve"> staveniště.</w:t>
      </w:r>
    </w:p>
    <w:p w14:paraId="4A39C2D3" w14:textId="77777777" w:rsidR="00AF73B0" w:rsidRDefault="00AF73B0" w:rsidP="00AF73B0">
      <w:pPr>
        <w:pStyle w:val="Meziodstavce"/>
        <w:ind w:left="426" w:hanging="426"/>
      </w:pPr>
    </w:p>
    <w:p w14:paraId="24F3F1E5" w14:textId="77777777" w:rsidR="00AF73B0" w:rsidRDefault="00AF73B0" w:rsidP="00AF73B0">
      <w:pPr>
        <w:pStyle w:val="lneksmlouvytextPVL"/>
      </w:pPr>
      <w:r>
        <w:t xml:space="preserve">Zhotovitel se současně zavazuje, že </w:t>
      </w:r>
      <w:r>
        <w:rPr>
          <w:lang w:val="cs-CZ"/>
        </w:rPr>
        <w:t>zajistí trvání výše uvedených pojištění</w:t>
      </w:r>
      <w:r>
        <w:t xml:space="preserve"> </w:t>
      </w:r>
      <w:r>
        <w:rPr>
          <w:lang w:val="cs-CZ"/>
        </w:rPr>
        <w:t>alespoň do dne převzetí díla, nebo do dne odstranění poslední vady díla uvedené v zápisu o předání a převzetí díla</w:t>
      </w:r>
      <w:r>
        <w:t>,</w:t>
      </w:r>
      <w:r>
        <w:rPr>
          <w:lang w:val="cs-CZ"/>
        </w:rPr>
        <w:t xml:space="preserve"> pokud bylo dílo převzato s vadami.</w:t>
      </w:r>
      <w:r>
        <w:t xml:space="preserve"> </w:t>
      </w:r>
      <w:r>
        <w:rPr>
          <w:lang w:val="cs-CZ"/>
        </w:rPr>
        <w:t>Zhotovitel je povinen</w:t>
      </w:r>
      <w:r>
        <w:t xml:space="preserve"> na základě výzvy objednatele </w:t>
      </w:r>
      <w:r>
        <w:rPr>
          <w:lang w:val="cs-CZ"/>
        </w:rPr>
        <w:t>prokázat splnění povinnosti podle předchozí věty</w:t>
      </w:r>
      <w:r>
        <w:t xml:space="preserve"> nejpozději do 7 kalendářních dní od doručení výzvy k jejich doložení. </w:t>
      </w:r>
    </w:p>
    <w:p w14:paraId="3D939E7B" w14:textId="77777777" w:rsidR="00AF73B0" w:rsidRDefault="00AF73B0" w:rsidP="00AF73B0">
      <w:pPr>
        <w:pStyle w:val="Meziodstavce"/>
        <w:ind w:left="426" w:hanging="426"/>
      </w:pPr>
    </w:p>
    <w:p w14:paraId="6333A8AD" w14:textId="77777777" w:rsidR="00AF73B0" w:rsidRDefault="00AF73B0" w:rsidP="00AF73B0">
      <w:pPr>
        <w:pStyle w:val="lneksmlouvytextPVL"/>
      </w:pPr>
      <w:r>
        <w:rPr>
          <w:lang w:val="cs-CZ"/>
        </w:rPr>
        <w:lastRenderedPageBreak/>
        <w:t>Z</w:t>
      </w:r>
      <w:r>
        <w:t xml:space="preserve">hotovitel </w:t>
      </w:r>
      <w:r>
        <w:rPr>
          <w:lang w:val="cs-CZ"/>
        </w:rPr>
        <w:t>odpovídá za</w:t>
      </w:r>
      <w:r>
        <w:t xml:space="preserve"> </w:t>
      </w:r>
      <w:r>
        <w:rPr>
          <w:lang w:val="cs-CZ"/>
        </w:rPr>
        <w:t xml:space="preserve">jím způsobenou </w:t>
      </w:r>
      <w:r>
        <w:t>škodu</w:t>
      </w:r>
      <w:r>
        <w:rPr>
          <w:lang w:val="cs-CZ"/>
        </w:rPr>
        <w:t xml:space="preserve"> v plném rozsahu i v případě, že její výše překročí výši pojistného plnění dle tohoto článku.</w:t>
      </w:r>
      <w:r>
        <w:t xml:space="preserve"> </w:t>
      </w:r>
    </w:p>
    <w:p w14:paraId="4FDAE670" w14:textId="77777777" w:rsidR="00AF73B0" w:rsidRDefault="00AF73B0" w:rsidP="00AF73B0">
      <w:pPr>
        <w:pStyle w:val="Meziodstavce"/>
        <w:ind w:left="426" w:hanging="426"/>
      </w:pPr>
    </w:p>
    <w:p w14:paraId="1BC73E9E" w14:textId="77777777" w:rsidR="00AF73B0" w:rsidRPr="00B816FA" w:rsidRDefault="00AF73B0" w:rsidP="00AF73B0">
      <w:pPr>
        <w:pStyle w:val="lneksmlouvytextPVL"/>
        <w:rPr>
          <w:lang w:val="cs-CZ"/>
        </w:rPr>
      </w:pPr>
      <w:r>
        <w:t>Pokud zhotovitel nesplní povinnost uvedenou v odst. 2.</w:t>
      </w:r>
      <w:r w:rsidRPr="00B816FA">
        <w:rPr>
          <w:lang w:val="cs-CZ"/>
        </w:rPr>
        <w:t xml:space="preserve"> nebo</w:t>
      </w:r>
      <w:r>
        <w:t xml:space="preserve"> odst. 3.</w:t>
      </w:r>
      <w:r w:rsidRPr="00B816FA">
        <w:rPr>
          <w:lang w:val="cs-CZ"/>
        </w:rPr>
        <w:t xml:space="preserve"> tohoto článku</w:t>
      </w:r>
      <w:r>
        <w:t>, je</w:t>
      </w:r>
      <w:r w:rsidRPr="00B816FA">
        <w:rPr>
          <w:lang w:val="cs-CZ"/>
        </w:rPr>
        <w:t> </w:t>
      </w:r>
      <w:r>
        <w:t>o</w:t>
      </w:r>
      <w:r w:rsidRPr="000703BE">
        <w:t>bjednatel oprávněn od</w:t>
      </w:r>
      <w:r>
        <w:rPr>
          <w:lang w:val="cs-CZ"/>
        </w:rPr>
        <w:t xml:space="preserve"> této</w:t>
      </w:r>
      <w:r w:rsidRPr="000703BE">
        <w:t xml:space="preserve"> smlouvy odstoupit. </w:t>
      </w:r>
      <w:r>
        <w:t xml:space="preserve">V případě, že objednatel od </w:t>
      </w:r>
      <w:r>
        <w:rPr>
          <w:lang w:val="cs-CZ"/>
        </w:rPr>
        <w:t xml:space="preserve">této </w:t>
      </w:r>
      <w:r>
        <w:t xml:space="preserve">smlouvy odstoupí z důvodu nesplnění povinnosti </w:t>
      </w:r>
      <w:r>
        <w:rPr>
          <w:lang w:val="cs-CZ"/>
        </w:rPr>
        <w:t xml:space="preserve">zhotovitele </w:t>
      </w:r>
      <w:r>
        <w:t>uvedené v odst. 2 tohoto článku, nemá zhotovitel právo na náhradu jakýchkoliv nákladů vynaložených v souvislosti s touto smlouvou.</w:t>
      </w:r>
    </w:p>
    <w:p w14:paraId="45B9E467" w14:textId="77777777" w:rsidR="00AF73B0" w:rsidRDefault="00AF73B0" w:rsidP="00AF73B0">
      <w:pPr>
        <w:pStyle w:val="Meziodstavce"/>
        <w:rPr>
          <w:lang w:val="cs-CZ"/>
        </w:rPr>
      </w:pPr>
    </w:p>
    <w:p w14:paraId="57DED734" w14:textId="77777777" w:rsidR="00A44690" w:rsidRPr="00A44690" w:rsidRDefault="00A44690" w:rsidP="00AF73B0">
      <w:pPr>
        <w:pStyle w:val="Meziodstavce"/>
        <w:rPr>
          <w:lang w:val="cs-CZ"/>
        </w:rPr>
      </w:pPr>
    </w:p>
    <w:p w14:paraId="077C1552" w14:textId="77777777" w:rsidR="00FA2511" w:rsidRPr="000703BE" w:rsidRDefault="00FA2511" w:rsidP="00FA2511">
      <w:pPr>
        <w:pStyle w:val="lneksmlouvynadpisPVL"/>
      </w:pPr>
      <w:r w:rsidRPr="000703BE">
        <w:t>Zajištění závazků zhotovitele – bankovní záruk</w:t>
      </w:r>
      <w:r>
        <w:t>y</w:t>
      </w:r>
    </w:p>
    <w:p w14:paraId="3E4A8C5B" w14:textId="77777777" w:rsidR="00FA2511" w:rsidRPr="00464C8A" w:rsidRDefault="00FA2511" w:rsidP="00FA2511">
      <w:pPr>
        <w:pStyle w:val="lneksmlouvytextPVL"/>
      </w:pPr>
      <w:r>
        <w:t xml:space="preserve">Zhotovitel je povinen předložit objednateli originál záruční listiny k </w:t>
      </w:r>
      <w:r w:rsidRPr="0047433C">
        <w:t xml:space="preserve">bankovní </w:t>
      </w:r>
      <w:r>
        <w:t>záruce</w:t>
      </w:r>
      <w:r w:rsidRPr="0047433C">
        <w:t xml:space="preserve"> za řádné provedení díla</w:t>
      </w:r>
      <w:r>
        <w:t xml:space="preserve"> (dále jen „bankovní záruka“) splňující dále sjednané podmínky, a to nejpozději </w:t>
      </w:r>
      <w:r>
        <w:rPr>
          <w:lang w:val="cs-CZ"/>
        </w:rPr>
        <w:t>do 15 dnů od převzetí</w:t>
      </w:r>
      <w:r>
        <w:t xml:space="preserve"> staveniště.</w:t>
      </w:r>
    </w:p>
    <w:p w14:paraId="4CF76749" w14:textId="77777777" w:rsidR="00FA2511" w:rsidRDefault="00FA2511" w:rsidP="00FA2511">
      <w:pPr>
        <w:pStyle w:val="Meziodstavce"/>
      </w:pPr>
    </w:p>
    <w:p w14:paraId="4A422865" w14:textId="77777777" w:rsidR="00FA2511" w:rsidRPr="00464C8A" w:rsidRDefault="00FA2511" w:rsidP="00FA2511">
      <w:pPr>
        <w:pStyle w:val="lneksmlouvytextPVL"/>
      </w:pPr>
      <w:r>
        <w:t>Ze záruční listiny k bankovní záruce musí vyplývat závazek jejího výstavce, že po dobu trvání bankovní záruky bez možnosti uplatnění námitek vyplatí objednateli na písemnou výzvu objednatele požadované finanční prostředky, a to až do celkové výše zaručené částky.</w:t>
      </w:r>
    </w:p>
    <w:p w14:paraId="67149277" w14:textId="77777777" w:rsidR="00FA2511" w:rsidRDefault="00FA2511" w:rsidP="00FA2511">
      <w:pPr>
        <w:pStyle w:val="Meziodstavce"/>
      </w:pPr>
    </w:p>
    <w:p w14:paraId="1B43CF07" w14:textId="07D89799" w:rsidR="00FA2511" w:rsidRPr="0047433C" w:rsidRDefault="00FA2511" w:rsidP="00FA2511">
      <w:pPr>
        <w:pStyle w:val="lneksmlouvytextPVL"/>
      </w:pPr>
      <w:r w:rsidRPr="0047433C">
        <w:t xml:space="preserve">Celková výše zaručené částky nesmí být nižší než </w:t>
      </w:r>
      <w:r w:rsidR="0022261C">
        <w:rPr>
          <w:lang w:val="cs-CZ"/>
        </w:rPr>
        <w:t>8</w:t>
      </w:r>
      <w:r w:rsidRPr="0047433C">
        <w:rPr>
          <w:lang w:val="cs-CZ"/>
        </w:rPr>
        <w:t>00.000 Kč.</w:t>
      </w:r>
    </w:p>
    <w:p w14:paraId="1369F352" w14:textId="77777777" w:rsidR="00FA2511" w:rsidRPr="00464C8A" w:rsidRDefault="00FA2511" w:rsidP="00FA2511">
      <w:pPr>
        <w:pStyle w:val="Meziodstavce"/>
      </w:pPr>
    </w:p>
    <w:p w14:paraId="62A857F8" w14:textId="77777777" w:rsidR="00FA2511" w:rsidRPr="00464C8A" w:rsidRDefault="00FA2511" w:rsidP="00FA2511">
      <w:pPr>
        <w:pStyle w:val="lneksmlouvytextPVL"/>
      </w:pPr>
      <w:r>
        <w:t xml:space="preserve">Doba trvání bankovní záruky musí přesahovat termín předání a převzetí díla sjednaný </w:t>
      </w:r>
      <w:r w:rsidRPr="0047433C">
        <w:t>v</w:t>
      </w:r>
      <w:r>
        <w:t xml:space="preserve"> </w:t>
      </w:r>
      <w:r w:rsidRPr="0047433C">
        <w:t xml:space="preserve">čl. II. odst. 1. písm. c) </w:t>
      </w:r>
      <w:r>
        <w:t>této smlouv</w:t>
      </w:r>
      <w:r w:rsidRPr="0047433C">
        <w:t>y</w:t>
      </w:r>
      <w:r>
        <w:t xml:space="preserve"> alespoň o 3 měsíce. V případě prodloužení tohoto termínu postupem sjednaným v </w:t>
      </w:r>
      <w:r w:rsidRPr="0047433C">
        <w:t xml:space="preserve">této </w:t>
      </w:r>
      <w:r>
        <w:t xml:space="preserve">smlouvě je zhotovitel povinen předložit doklad o prodloužení doby trvání bankovní záruky alespoň o dobu takového prodloužení, a to nejpozději </w:t>
      </w:r>
      <w:r>
        <w:rPr>
          <w:lang w:val="cs-CZ"/>
        </w:rPr>
        <w:t xml:space="preserve">ke dni uzavření souvisejícího </w:t>
      </w:r>
      <w:r>
        <w:t>dodatku k této smlouvě.</w:t>
      </w:r>
    </w:p>
    <w:p w14:paraId="6F43B45C" w14:textId="77777777" w:rsidR="00FA2511" w:rsidRDefault="00FA2511" w:rsidP="00FA2511">
      <w:pPr>
        <w:pStyle w:val="Meziodstavce"/>
      </w:pPr>
    </w:p>
    <w:p w14:paraId="136B2383" w14:textId="77777777" w:rsidR="00FA2511" w:rsidRPr="00464C8A" w:rsidRDefault="00FA2511" w:rsidP="00FA2511">
      <w:pPr>
        <w:pStyle w:val="lneksmlouvytextPVL"/>
      </w:pPr>
      <w:r>
        <w:t>Objednatel je oprávněn vyzvat výstavce k vyplacení finančních prostředků v případě, že</w:t>
      </w:r>
      <w:r>
        <w:rPr>
          <w:lang w:val="cs-CZ"/>
        </w:rPr>
        <w:t> </w:t>
      </w:r>
      <w:r>
        <w:t>zhotovitel řádně a včas neprovede dílo, neodstraní případné vady díla, nebo nesplní některou z dalších povinností zhotovitele sjednaných v této smlouvě nebo stanovených v</w:t>
      </w:r>
      <w:r>
        <w:rPr>
          <w:lang w:val="cs-CZ"/>
        </w:rPr>
        <w:t> </w:t>
      </w:r>
      <w:r>
        <w:t>soupisu prací nebo zadávací dokumentaci Veřejné zakázky, nebo z těchto dokumentů přiměřeně odvoditelných.</w:t>
      </w:r>
    </w:p>
    <w:p w14:paraId="103E1642" w14:textId="77777777" w:rsidR="00FA2511" w:rsidRDefault="00FA2511" w:rsidP="00FA2511">
      <w:pPr>
        <w:pStyle w:val="Meziodstavce"/>
      </w:pPr>
    </w:p>
    <w:p w14:paraId="38E8A843" w14:textId="77777777" w:rsidR="00FA2511" w:rsidRDefault="00FA2511" w:rsidP="00FA2511">
      <w:pPr>
        <w:pStyle w:val="lneksmlouvytextPVL"/>
      </w:pPr>
      <w:r>
        <w:t>Objednatel je povinen uvolnit dosud nezaniklou bankovní záruku včetně případného vrácení záruční listiny zhotoviteli a případného vrácení vyplacených finančních prostředků zhotoviteli bez zbytečného odkladu po</w:t>
      </w:r>
    </w:p>
    <w:p w14:paraId="508BD45A" w14:textId="77777777" w:rsidR="00FA2511" w:rsidRDefault="00FA2511" w:rsidP="00FA2511">
      <w:pPr>
        <w:pStyle w:val="SeznamsmlouvaPVL"/>
      </w:pPr>
      <w:r>
        <w:t>předání a převzetí díla,</w:t>
      </w:r>
    </w:p>
    <w:p w14:paraId="1F5E5B83" w14:textId="77777777" w:rsidR="00FA2511" w:rsidRDefault="00FA2511" w:rsidP="00FA2511">
      <w:pPr>
        <w:pStyle w:val="SeznamsmlouvaPVL"/>
      </w:pPr>
      <w:r>
        <w:t>odstranění případných vad díla uvedených v zápisu o předání a převzetí díla,</w:t>
      </w:r>
    </w:p>
    <w:p w14:paraId="01E969C4" w14:textId="77777777" w:rsidR="00FA2511" w:rsidRDefault="00FA2511" w:rsidP="00FA2511">
      <w:pPr>
        <w:pStyle w:val="SeznamsmlouvaPVL"/>
      </w:pPr>
      <w:r>
        <w:t>finančním vypořádání</w:t>
      </w:r>
      <w:r w:rsidR="001C2331">
        <w:rPr>
          <w:lang w:val="cs-CZ"/>
        </w:rPr>
        <w:t>m</w:t>
      </w:r>
      <w:r>
        <w:t xml:space="preserve"> případných smluvních pokut, na jejichž zaplacení vznikl objednateli nárok v souvislosti s touto smlouvou, nebo</w:t>
      </w:r>
    </w:p>
    <w:p w14:paraId="728B2804" w14:textId="77777777" w:rsidR="00FA2511" w:rsidRDefault="00FA2511" w:rsidP="00FA2511">
      <w:pPr>
        <w:pStyle w:val="SeznamsmlouvaPVL"/>
      </w:pPr>
      <w:r>
        <w:t>finančním vypořádání</w:t>
      </w:r>
      <w:r w:rsidR="001C2331">
        <w:rPr>
          <w:lang w:val="cs-CZ"/>
        </w:rPr>
        <w:t>m</w:t>
      </w:r>
      <w:r>
        <w:t xml:space="preserve"> případných škod, na jejichž náhradu vznikl objednateli nárok v</w:t>
      </w:r>
      <w:r>
        <w:rPr>
          <w:lang w:val="cs-CZ"/>
        </w:rPr>
        <w:t> </w:t>
      </w:r>
      <w:r>
        <w:t>souvislosti s touto smlouvou,</w:t>
      </w:r>
    </w:p>
    <w:p w14:paraId="5F8B1AEA" w14:textId="77777777" w:rsidR="00FA2511" w:rsidRDefault="00FA2511" w:rsidP="00FA2511">
      <w:pPr>
        <w:pStyle w:val="SamostatntextpodlnekPVL"/>
        <w:rPr>
          <w:lang w:val="cs-CZ"/>
        </w:rPr>
      </w:pPr>
      <w:r>
        <w:t>podle toho, který z uvedených okamžiků nastane později.</w:t>
      </w:r>
    </w:p>
    <w:p w14:paraId="76945E58" w14:textId="77777777" w:rsidR="00FA2511" w:rsidRPr="00464C8A" w:rsidRDefault="00FA2511" w:rsidP="00FA2511">
      <w:pPr>
        <w:pStyle w:val="Meziodstavce"/>
      </w:pPr>
    </w:p>
    <w:p w14:paraId="34F43FEB" w14:textId="77777777" w:rsidR="00FA2511" w:rsidRDefault="00FA2511" w:rsidP="00FA2511">
      <w:pPr>
        <w:pStyle w:val="lneksmlouvytextPVL"/>
      </w:pPr>
      <w:r>
        <w:t>Pokud zhotovitel nesplní povinnost uvedenou v odst. 1.</w:t>
      </w:r>
      <w:r w:rsidRPr="0047433C">
        <w:t xml:space="preserve"> tohoto článku</w:t>
      </w:r>
      <w:r>
        <w:t>, je objednatel oprávněn od této smlouvy odstoupit. V takovém případě nemá zhotovitel právo na náhradu jakýchkoliv nákladů vynaložených v souvislosti s touto smlouvou.</w:t>
      </w:r>
    </w:p>
    <w:p w14:paraId="1944EE38" w14:textId="77777777" w:rsidR="00FA2511" w:rsidRDefault="00FA2511" w:rsidP="00FA2511">
      <w:pPr>
        <w:pStyle w:val="Meziodstavce"/>
        <w:rPr>
          <w:lang w:val="cs-CZ"/>
        </w:rPr>
      </w:pPr>
    </w:p>
    <w:p w14:paraId="1AF2D310" w14:textId="77777777" w:rsidR="00A44690" w:rsidRDefault="00A44690" w:rsidP="00FA2511">
      <w:pPr>
        <w:pStyle w:val="Meziodstavce"/>
        <w:rPr>
          <w:lang w:val="cs-CZ"/>
        </w:rPr>
      </w:pPr>
    </w:p>
    <w:p w14:paraId="047397A4" w14:textId="77777777" w:rsidR="00FA2511" w:rsidRPr="00D22857" w:rsidRDefault="00FA2511" w:rsidP="00FA2511">
      <w:pPr>
        <w:pStyle w:val="lneksmlouvynadpisPVL"/>
      </w:pPr>
      <w:r w:rsidRPr="00D22857">
        <w:t xml:space="preserve">Řešení sporů </w:t>
      </w:r>
    </w:p>
    <w:p w14:paraId="618D1204" w14:textId="77777777" w:rsidR="00FA2511" w:rsidRDefault="00FA2511" w:rsidP="00FA2511">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7BF9206E" w14:textId="77777777" w:rsidR="00FA2511" w:rsidRDefault="00FA2511" w:rsidP="00FA2511">
      <w:pPr>
        <w:pStyle w:val="Meziodstavce"/>
        <w:rPr>
          <w:rStyle w:val="Siln"/>
          <w:rFonts w:cs="Arial"/>
          <w:b w:val="0"/>
          <w:bCs w:val="0"/>
          <w:lang w:val="cs-CZ"/>
        </w:rPr>
      </w:pPr>
    </w:p>
    <w:p w14:paraId="7097D93D" w14:textId="77777777" w:rsidR="00A44690" w:rsidRDefault="00A44690" w:rsidP="00FA2511">
      <w:pPr>
        <w:pStyle w:val="Meziodstavce"/>
        <w:rPr>
          <w:rStyle w:val="Siln"/>
          <w:rFonts w:cs="Arial"/>
          <w:b w:val="0"/>
          <w:bCs w:val="0"/>
          <w:lang w:val="cs-CZ"/>
        </w:rPr>
      </w:pPr>
    </w:p>
    <w:p w14:paraId="0C75DD7E" w14:textId="77777777" w:rsidR="00A44690" w:rsidRPr="00A44690" w:rsidRDefault="00A44690" w:rsidP="00FA2511">
      <w:pPr>
        <w:pStyle w:val="Meziodstavce"/>
        <w:rPr>
          <w:rStyle w:val="Siln"/>
          <w:rFonts w:cs="Arial"/>
          <w:b w:val="0"/>
          <w:bCs w:val="0"/>
          <w:lang w:val="cs-CZ"/>
        </w:rPr>
      </w:pPr>
    </w:p>
    <w:p w14:paraId="1F5E1B44" w14:textId="77777777" w:rsidR="00FA2511" w:rsidRPr="00ED5374" w:rsidRDefault="00FA2511" w:rsidP="00FA2511">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7848CA8E" w14:textId="77777777" w:rsidR="00AF73B0" w:rsidRDefault="00AF73B0" w:rsidP="00FA2511">
      <w:pPr>
        <w:pStyle w:val="Meziodstavce"/>
        <w:rPr>
          <w:lang w:val="cs-CZ"/>
        </w:rPr>
      </w:pPr>
    </w:p>
    <w:p w14:paraId="20BEE6A5" w14:textId="77777777" w:rsidR="00A44690" w:rsidRPr="00AF73B0" w:rsidRDefault="00A44690" w:rsidP="00FA2511">
      <w:pPr>
        <w:pStyle w:val="Meziodstavce"/>
        <w:rPr>
          <w:lang w:val="cs-CZ"/>
        </w:rPr>
      </w:pPr>
    </w:p>
    <w:p w14:paraId="1B8F9509" w14:textId="77777777" w:rsidR="00FA2511" w:rsidRDefault="00FA2511" w:rsidP="00FA2511">
      <w:pPr>
        <w:pStyle w:val="lneksmlouvynadpisPVL"/>
      </w:pPr>
      <w:r>
        <w:t>Závěrečná ustanovení</w:t>
      </w:r>
    </w:p>
    <w:p w14:paraId="6E554006" w14:textId="77777777" w:rsidR="00FA2511" w:rsidRPr="00D22857" w:rsidRDefault="00FA2511" w:rsidP="00FA2511">
      <w:pPr>
        <w:pStyle w:val="lneksmlouvytextPVL"/>
      </w:pPr>
      <w:r w:rsidRPr="00D22857">
        <w:t>Právní vztahy vzniklé z této smlouvy nebo s touto smlouvou související se řídí platným českým právem, zejména Občanským zákoníkem.</w:t>
      </w:r>
    </w:p>
    <w:p w14:paraId="57862A80" w14:textId="77777777" w:rsidR="00FA2511" w:rsidRPr="00D22857" w:rsidRDefault="00FA2511" w:rsidP="00FA2511">
      <w:pPr>
        <w:pStyle w:val="Meziodstavce"/>
      </w:pPr>
    </w:p>
    <w:p w14:paraId="5119684F" w14:textId="77777777" w:rsidR="00FA2511" w:rsidRPr="00D22857" w:rsidRDefault="00FA2511" w:rsidP="00FA2511">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56C3898C" w14:textId="77777777" w:rsidR="00FA2511" w:rsidRPr="00D22857" w:rsidRDefault="00FA2511" w:rsidP="00FA2511">
      <w:pPr>
        <w:pStyle w:val="Meziodstavce"/>
      </w:pPr>
    </w:p>
    <w:p w14:paraId="26809A73" w14:textId="77777777" w:rsidR="00FA2511" w:rsidRPr="00D22857" w:rsidRDefault="00FA2511" w:rsidP="00FA2511">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2EB1F868" w14:textId="77777777" w:rsidR="00FA2511" w:rsidRDefault="00FA2511" w:rsidP="00FA2511">
      <w:pPr>
        <w:pStyle w:val="Meziodstavce"/>
      </w:pPr>
    </w:p>
    <w:p w14:paraId="7C938452" w14:textId="77777777" w:rsidR="00FA2511" w:rsidRPr="00044653" w:rsidRDefault="00FA2511" w:rsidP="00FA2511">
      <w:pPr>
        <w:pStyle w:val="lneksmlouvytextPVL"/>
      </w:pPr>
      <w:r>
        <w:t>Zhotovitel nesmí bez předchozího písemného souhlasu objednatele postoupit tuto smlouvu nebo jakoukoliv její část, ani žádný prospěch či zájem v této smlouvě či na základě této smlouvy, ani postoupit či zastavit pohledávky z této smlouvy.</w:t>
      </w:r>
    </w:p>
    <w:p w14:paraId="42483620" w14:textId="77777777" w:rsidR="00FA2511" w:rsidRDefault="00FA2511" w:rsidP="00FA2511">
      <w:pPr>
        <w:pStyle w:val="Meziodstavce"/>
      </w:pPr>
    </w:p>
    <w:p w14:paraId="675138AC" w14:textId="77777777" w:rsidR="00FA2511" w:rsidRDefault="00FA2511" w:rsidP="00FA2511">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 Zhotovitel se zavazuje poskytovat objednateli do 15 dn</w:t>
      </w:r>
      <w:r>
        <w:t>í</w:t>
      </w:r>
      <w:r w:rsidRPr="00DD5BEB">
        <w:t xml:space="preserve"> od obdržení výzvy učiněné objednatelem veškeré údaje, které je povinen objednatel uveřejnit podle zákona o </w:t>
      </w:r>
      <w:r>
        <w:rPr>
          <w:lang w:val="cs-CZ"/>
        </w:rPr>
        <w:t xml:space="preserve">zadávání </w:t>
      </w:r>
      <w:r w:rsidRPr="00DD5BEB">
        <w:t>veřejných zakáz</w:t>
      </w:r>
      <w:r>
        <w:rPr>
          <w:lang w:val="cs-CZ"/>
        </w:rPr>
        <w:t>e</w:t>
      </w:r>
      <w:r>
        <w:t>k</w:t>
      </w:r>
      <w:r>
        <w:rPr>
          <w:lang w:val="cs-CZ"/>
        </w:rPr>
        <w:t>,</w:t>
      </w:r>
      <w:r w:rsidRPr="00DD5BEB">
        <w:t xml:space="preserve"> a</w:t>
      </w:r>
      <w:r>
        <w:t> </w:t>
      </w:r>
      <w:r w:rsidRPr="00DD5BEB">
        <w:t>které má v dispozici zhotovitel.</w:t>
      </w:r>
    </w:p>
    <w:p w14:paraId="31F81087" w14:textId="77777777" w:rsidR="00FA2511" w:rsidRDefault="00FA2511" w:rsidP="00FA2511">
      <w:pPr>
        <w:pStyle w:val="Meziodstavce"/>
      </w:pPr>
    </w:p>
    <w:p w14:paraId="149ED00E" w14:textId="77777777" w:rsidR="00FA2511" w:rsidRPr="00B82BAA" w:rsidRDefault="00FA2511" w:rsidP="00FA2511">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Pr>
          <w:lang w:val="cs-CZ"/>
        </w:rPr>
        <w:t xml:space="preserve"> (dále jen „zákon o registru smluv“)</w:t>
      </w:r>
      <w:r>
        <w:t>, zajistí objednatel.</w:t>
      </w:r>
    </w:p>
    <w:p w14:paraId="2BA067BA" w14:textId="77777777" w:rsidR="00FA2511" w:rsidRDefault="00FA2511" w:rsidP="00FA2511">
      <w:pPr>
        <w:pStyle w:val="Meziodstavce"/>
      </w:pPr>
    </w:p>
    <w:p w14:paraId="43B81EB7" w14:textId="77777777" w:rsidR="00FA2511" w:rsidRDefault="00FA2511" w:rsidP="00FA2511">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097F2BA6" w14:textId="77777777" w:rsidR="00FA2511" w:rsidRDefault="00FA2511" w:rsidP="00FA2511">
      <w:pPr>
        <w:pStyle w:val="Meziodstavce"/>
      </w:pPr>
    </w:p>
    <w:p w14:paraId="6EBA389F" w14:textId="77777777" w:rsidR="00FA2511" w:rsidRPr="00D94A0C" w:rsidRDefault="00FA2511" w:rsidP="00FA2511">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791B2A3D" w14:textId="77777777" w:rsidR="00FA2511" w:rsidRDefault="00FA2511" w:rsidP="00FA2511">
      <w:pPr>
        <w:pStyle w:val="Meziodstavce"/>
      </w:pPr>
    </w:p>
    <w:p w14:paraId="22305761" w14:textId="77777777" w:rsidR="00FA2511" w:rsidRDefault="00FA2511" w:rsidP="00FA2511">
      <w:pPr>
        <w:pStyle w:val="lneksmlouvytextPVL"/>
      </w:pPr>
      <w:r>
        <w:t xml:space="preserve">Smluvní strany výslovně vyloučily použití ustanovení § 2595 a § 2624 OZ.  </w:t>
      </w:r>
    </w:p>
    <w:p w14:paraId="3394E966" w14:textId="77777777" w:rsidR="00FA2511" w:rsidRDefault="00FA2511" w:rsidP="00FA2511">
      <w:pPr>
        <w:pStyle w:val="Meziodstavce"/>
      </w:pPr>
    </w:p>
    <w:p w14:paraId="72CABAA1" w14:textId="77777777" w:rsidR="00FA2511" w:rsidRDefault="00FA2511" w:rsidP="00FA2511">
      <w:pPr>
        <w:pStyle w:val="lneksmlouvytextPVL"/>
      </w:pPr>
      <w:r>
        <w:t>Práva a povinnosti smluvních stran z této smlouvy přecházejí na jejich právní nástupce.</w:t>
      </w:r>
    </w:p>
    <w:p w14:paraId="6666A4C0" w14:textId="77777777" w:rsidR="00FA2511" w:rsidRDefault="00FA2511" w:rsidP="00FA2511">
      <w:pPr>
        <w:pStyle w:val="Meziodstavce"/>
      </w:pPr>
    </w:p>
    <w:p w14:paraId="0ACB5A1B" w14:textId="77777777" w:rsidR="00FA2511" w:rsidRDefault="00FA2511" w:rsidP="00FA2511">
      <w:pPr>
        <w:pStyle w:val="lneksmlouvytextPVL"/>
      </w:pPr>
      <w:r>
        <w:t>Tato smlouva spolu se všemi přílohami a případnými dodatky představuje kompletní a úplné ujednání mezi smluvními stranami.</w:t>
      </w:r>
    </w:p>
    <w:p w14:paraId="364C770E" w14:textId="77777777" w:rsidR="00FA2511" w:rsidRDefault="00FA2511" w:rsidP="00FA2511">
      <w:pPr>
        <w:pStyle w:val="Meziodstavce"/>
      </w:pPr>
    </w:p>
    <w:p w14:paraId="2E80253C" w14:textId="77777777" w:rsidR="00FA2511" w:rsidRDefault="00FA2511" w:rsidP="00FA2511">
      <w:pPr>
        <w:pStyle w:val="lneksmlouvytextPVL"/>
      </w:pPr>
      <w:r>
        <w:t xml:space="preserve">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w:t>
      </w:r>
      <w:r>
        <w:lastRenderedPageBreak/>
        <w:t>neplatného ustanovení ustanovením platným, které bude nejblíže účelu a smyslu neplatného ustanovení.</w:t>
      </w:r>
    </w:p>
    <w:p w14:paraId="05213DC6" w14:textId="77777777" w:rsidR="00A57650" w:rsidRPr="004C224D" w:rsidRDefault="00A57650" w:rsidP="00A57650">
      <w:pPr>
        <w:pStyle w:val="Meziodstavce"/>
        <w:ind w:left="426" w:hanging="426"/>
      </w:pPr>
    </w:p>
    <w:p w14:paraId="674B99A3" w14:textId="77777777" w:rsidR="00A57650" w:rsidRPr="007F58F3" w:rsidRDefault="00A57650" w:rsidP="005E0EDC">
      <w:pPr>
        <w:pStyle w:val="lneksmlouvytextPVL"/>
      </w:pPr>
      <w:r w:rsidRPr="007F58F3">
        <w:rPr>
          <w:lang w:val="cs-CZ"/>
        </w:rPr>
        <w:t xml:space="preserve">Tato smlouva </w:t>
      </w:r>
      <w:r w:rsidRPr="007F58F3">
        <w:t xml:space="preserve">nabývá platnosti dnem jejího podpisu oběma smluvními stranami. Tato smlouva nabývá účinnosti dnem, kdy je splněna podmínka uveřejnění této smlouvy v souladu se zákonem o registru smluv a zároveň podmínka, že bylo </w:t>
      </w:r>
    </w:p>
    <w:p w14:paraId="5A51F1B5" w14:textId="77777777" w:rsidR="00A57650" w:rsidRPr="007F58F3" w:rsidRDefault="00A57650" w:rsidP="00A57650">
      <w:pPr>
        <w:pStyle w:val="SeznamsmlouvaPVL"/>
        <w:numPr>
          <w:ilvl w:val="2"/>
          <w:numId w:val="25"/>
        </w:numPr>
        <w:tabs>
          <w:tab w:val="clear" w:pos="851"/>
        </w:tabs>
        <w:ind w:left="851" w:hanging="425"/>
        <w:outlineLvl w:val="9"/>
        <w:rPr>
          <w:rFonts w:cs="Arial"/>
          <w:iCs/>
        </w:rPr>
      </w:pPr>
      <w:r w:rsidRPr="007F58F3">
        <w:rPr>
          <w:rFonts w:cs="Arial"/>
          <w:iCs/>
        </w:rPr>
        <w:t>objednateli doručeno rozhodnutí o poskytnutí dotace určené k financování díla, nebo</w:t>
      </w:r>
    </w:p>
    <w:p w14:paraId="14B29163" w14:textId="77777777" w:rsidR="00A57650" w:rsidRPr="00E017AF" w:rsidRDefault="00A57650" w:rsidP="00A57650">
      <w:pPr>
        <w:pStyle w:val="SeznamsmlouvaPVL"/>
        <w:numPr>
          <w:ilvl w:val="2"/>
          <w:numId w:val="25"/>
        </w:numPr>
        <w:tabs>
          <w:tab w:val="clear" w:pos="851"/>
        </w:tabs>
        <w:ind w:left="709" w:hanging="283"/>
        <w:outlineLvl w:val="9"/>
        <w:rPr>
          <w:rFonts w:cs="Arial"/>
          <w:iCs/>
        </w:rPr>
      </w:pPr>
      <w:r w:rsidRPr="007F58F3">
        <w:rPr>
          <w:rFonts w:cs="Arial"/>
          <w:iCs/>
        </w:rPr>
        <w:t>zhotoviteli doručeno oznámení rozhodnutí objednatele o případném dofinancování díla z vlastních zdrojů</w:t>
      </w:r>
      <w:r>
        <w:rPr>
          <w:rFonts w:cs="Arial"/>
          <w:iCs/>
          <w:lang w:val="cs-CZ"/>
        </w:rPr>
        <w:t>.</w:t>
      </w:r>
    </w:p>
    <w:p w14:paraId="21803445" w14:textId="77777777" w:rsidR="00A57650" w:rsidRDefault="00A57650" w:rsidP="00A57650">
      <w:pPr>
        <w:pStyle w:val="Meziodstavce"/>
        <w:rPr>
          <w:lang w:val="cs-CZ"/>
        </w:rPr>
      </w:pPr>
    </w:p>
    <w:p w14:paraId="4E620279" w14:textId="77777777" w:rsidR="00E017AF" w:rsidRPr="00F975B6" w:rsidRDefault="00E017AF" w:rsidP="00E017AF">
      <w:pPr>
        <w:pStyle w:val="lneksmlouvytextPVL"/>
        <w:rPr>
          <w:lang w:val="cs-CZ"/>
        </w:rPr>
      </w:pPr>
      <w:r w:rsidRPr="007F58F3">
        <w:rPr>
          <w:lang w:val="cs-CZ"/>
        </w:rPr>
        <w:t xml:space="preserve">Objednatel </w:t>
      </w:r>
      <w:r w:rsidRPr="007F58F3">
        <w:t>učiní po nabytí účinnosti této smlouvy kroky směřující k zahájení plnění této smlouvy tak, aby mohly být zachovány termíny a doby předpokládané touto smlouvou</w:t>
      </w:r>
      <w:r>
        <w:rPr>
          <w:lang w:val="cs-CZ"/>
        </w:rPr>
        <w:t xml:space="preserve">. </w:t>
      </w:r>
    </w:p>
    <w:p w14:paraId="2105B9C5" w14:textId="77777777" w:rsidR="00E017AF" w:rsidRPr="00E017AF" w:rsidRDefault="00E017AF" w:rsidP="00E017AF">
      <w:pPr>
        <w:pStyle w:val="lneksmlouvytextPVL"/>
        <w:numPr>
          <w:ilvl w:val="0"/>
          <w:numId w:val="0"/>
        </w:numPr>
        <w:ind w:left="426"/>
      </w:pPr>
    </w:p>
    <w:p w14:paraId="73B47DED" w14:textId="77777777" w:rsidR="00FA2511" w:rsidRPr="004C224D" w:rsidRDefault="00FA2511" w:rsidP="00FA2511">
      <w:pPr>
        <w:pStyle w:val="lneksmlouvytextPVL"/>
      </w:pPr>
      <w:r w:rsidRPr="004C224D">
        <w:t xml:space="preserve">Smluvní strany prohlašují, že smlouvu uzavřely určitě, vážně a srozumitelně, že je projevem jejich pravé a svobodné vůle, a na důkaz tohoto připojují své podpisy. </w:t>
      </w:r>
    </w:p>
    <w:p w14:paraId="6E4FD240" w14:textId="77777777" w:rsidR="00FA2511" w:rsidRDefault="00FA2511" w:rsidP="00FA2511">
      <w:pPr>
        <w:pStyle w:val="Meziodstavce"/>
      </w:pPr>
    </w:p>
    <w:p w14:paraId="0741C37C" w14:textId="77777777" w:rsidR="00FA2511" w:rsidRDefault="00FA2511" w:rsidP="00FA2511">
      <w:pPr>
        <w:pStyle w:val="lneksmlouvytextPVL"/>
      </w:pPr>
      <w:r>
        <w:t xml:space="preserve">Nedílnou součástí smlouvy je: </w:t>
      </w:r>
    </w:p>
    <w:p w14:paraId="00F5249F" w14:textId="77777777" w:rsidR="00FA2511" w:rsidRDefault="00FA2511" w:rsidP="00FA2511">
      <w:pPr>
        <w:pStyle w:val="SamostatntextpodlnekPVL"/>
      </w:pPr>
      <w:r>
        <w:t>Příloha č. 1: Oceněný soupis prací</w:t>
      </w:r>
    </w:p>
    <w:p w14:paraId="578AA08E" w14:textId="77777777" w:rsidR="00FA2511" w:rsidRDefault="00FA2511" w:rsidP="00FA2511">
      <w:pPr>
        <w:pStyle w:val="Meziodstavce"/>
      </w:pPr>
    </w:p>
    <w:p w14:paraId="7C3E5BA6" w14:textId="77777777" w:rsidR="00FA2511" w:rsidRDefault="00FA2511" w:rsidP="00FA2511">
      <w:pPr>
        <w:pStyle w:val="SamostatntextpodlnekPVL"/>
      </w:pPr>
      <w:r>
        <w:t>Samostatnou, odděleně uloženou součástí smlouvy je zadávací dokumentace veřejné zakázky a nabídka zhotovitele.</w:t>
      </w:r>
    </w:p>
    <w:p w14:paraId="7F4EE277" w14:textId="77777777" w:rsidR="00FA2511" w:rsidRDefault="00FA2511" w:rsidP="00FA2511">
      <w:pPr>
        <w:pStyle w:val="Meziodstavce"/>
        <w:rPr>
          <w:lang w:val="cs-CZ"/>
        </w:rPr>
      </w:pPr>
    </w:p>
    <w:p w14:paraId="521AD635" w14:textId="77777777" w:rsidR="00D47F22" w:rsidRDefault="00D47F22" w:rsidP="00D47F22">
      <w:pPr>
        <w:pStyle w:val="Meziodstavce"/>
      </w:pPr>
    </w:p>
    <w:p w14:paraId="6A988B57" w14:textId="77777777" w:rsidR="00D47F22" w:rsidRDefault="00D47F22" w:rsidP="00D47F22">
      <w:pPr>
        <w:pStyle w:val="Zvrsmlapodpisy"/>
      </w:pPr>
      <w:r>
        <w:t>objednatel:</w:t>
      </w:r>
      <w:r>
        <w:tab/>
        <w:t>zhotovitel:</w:t>
      </w:r>
    </w:p>
    <w:p w14:paraId="79266B82" w14:textId="77777777" w:rsidR="00D47F22" w:rsidRDefault="00D47F22" w:rsidP="00D47F22">
      <w:pPr>
        <w:pStyle w:val="Meziodstavce"/>
      </w:pPr>
    </w:p>
    <w:p w14:paraId="51F75170" w14:textId="77777777" w:rsidR="00D47F22" w:rsidRDefault="00D47F22" w:rsidP="00D47F22">
      <w:pPr>
        <w:pStyle w:val="Meziodstavce"/>
        <w:rPr>
          <w:lang w:val="cs-CZ"/>
        </w:rPr>
      </w:pPr>
    </w:p>
    <w:p w14:paraId="75F1BA46" w14:textId="77777777" w:rsidR="00A44690" w:rsidRDefault="00A44690" w:rsidP="00D47F22">
      <w:pPr>
        <w:pStyle w:val="Meziodstavce"/>
        <w:rPr>
          <w:lang w:val="cs-CZ"/>
        </w:rPr>
      </w:pPr>
    </w:p>
    <w:p w14:paraId="5583FBC6" w14:textId="77777777" w:rsidR="00A44690" w:rsidRPr="00A44690" w:rsidRDefault="00A44690" w:rsidP="00D47F22">
      <w:pPr>
        <w:pStyle w:val="Meziodstavce"/>
        <w:rPr>
          <w:lang w:val="cs-CZ"/>
        </w:rPr>
      </w:pPr>
      <w:bookmarkStart w:id="19" w:name="_GoBack"/>
      <w:bookmarkEnd w:id="19"/>
    </w:p>
    <w:p w14:paraId="17FC0F3B" w14:textId="77777777" w:rsidR="00D47F22" w:rsidRPr="00916C1A" w:rsidRDefault="00D47F22" w:rsidP="00D47F22">
      <w:pPr>
        <w:pStyle w:val="Meziodstavce"/>
      </w:pPr>
    </w:p>
    <w:p w14:paraId="3BE1003C" w14:textId="77777777" w:rsidR="00D47F22" w:rsidRDefault="00D47F22" w:rsidP="00D47F22">
      <w:pPr>
        <w:pStyle w:val="Zvrsmlapodpisy"/>
        <w:tabs>
          <w:tab w:val="clear" w:pos="4395"/>
          <w:tab w:val="left" w:pos="0"/>
        </w:tabs>
      </w:pPr>
      <w:r>
        <w:t>…………………………………</w:t>
      </w:r>
      <w:r>
        <w:tab/>
      </w:r>
      <w:r>
        <w:tab/>
        <w:t>……………………………………………………………..</w:t>
      </w:r>
    </w:p>
    <w:p w14:paraId="41D2C14F" w14:textId="77777777" w:rsidR="00D47F22" w:rsidRDefault="00D47F22" w:rsidP="00D47F22">
      <w:pPr>
        <w:pStyle w:val="Zvrsmlapodpisy"/>
        <w:tabs>
          <w:tab w:val="clear" w:pos="4395"/>
          <w:tab w:val="left" w:pos="0"/>
        </w:tabs>
      </w:pPr>
      <w:r>
        <w:t>Ing. Tomáš Havlíček, MBA</w:t>
      </w:r>
      <w:r>
        <w:tab/>
      </w:r>
      <w:r>
        <w:tab/>
      </w:r>
      <w:r>
        <w:tab/>
      </w:r>
      <w:r w:rsidRPr="00973D2D">
        <w:rPr>
          <w:highlight w:val="yellow"/>
        </w:rPr>
        <w:t>jméno a příjmení osoby oprávněné podepsat smlouvu</w:t>
      </w:r>
    </w:p>
    <w:p w14:paraId="4D4EC06D" w14:textId="77777777" w:rsidR="00D47F22" w:rsidRDefault="00D47F22" w:rsidP="00D47F22">
      <w:pPr>
        <w:pStyle w:val="Zvrsmlapodpisy"/>
        <w:tabs>
          <w:tab w:val="clear" w:pos="4395"/>
          <w:tab w:val="left" w:pos="0"/>
        </w:tabs>
        <w:rPr>
          <w:shd w:val="clear" w:color="auto" w:fill="FFFF00"/>
        </w:rPr>
      </w:pPr>
      <w:r>
        <w:t>ředitel sekce investiční</w:t>
      </w:r>
      <w:r>
        <w:tab/>
      </w:r>
      <w:r>
        <w:tab/>
      </w:r>
      <w:r>
        <w:tab/>
      </w:r>
      <w:r w:rsidRPr="00973D2D">
        <w:rPr>
          <w:highlight w:val="yellow"/>
        </w:rPr>
        <w:t>funkce</w:t>
      </w:r>
    </w:p>
    <w:p w14:paraId="6138EF6F" w14:textId="77777777" w:rsidR="00D47F22" w:rsidRPr="00665B66" w:rsidRDefault="00D47F22" w:rsidP="00D47F22">
      <w:pPr>
        <w:pStyle w:val="Meziodstavce"/>
        <w:tabs>
          <w:tab w:val="left" w:pos="0"/>
        </w:tabs>
      </w:pPr>
      <w:r>
        <w:t>Povodí Vltavy, státní podnik</w:t>
      </w:r>
      <w:r>
        <w:tab/>
      </w:r>
      <w:r>
        <w:tab/>
      </w:r>
      <w:r>
        <w:tab/>
      </w:r>
      <w:r>
        <w:rPr>
          <w:highlight w:val="yellow"/>
        </w:rPr>
        <w:t>název</w:t>
      </w:r>
      <w:r w:rsidRPr="00973D2D">
        <w:rPr>
          <w:highlight w:val="yellow"/>
        </w:rPr>
        <w:t xml:space="preserve"> nebo razítko firmy</w:t>
      </w:r>
    </w:p>
    <w:sectPr w:rsidR="00D47F22" w:rsidRPr="00665B66" w:rsidSect="00F46048">
      <w:headerReference w:type="default" r:id="rId11"/>
      <w:footerReference w:type="default" r:id="rId12"/>
      <w:headerReference w:type="first" r:id="rId13"/>
      <w:footerReference w:type="first" r:id="rId14"/>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DE5D" w14:textId="77777777" w:rsidR="00710B1C" w:rsidRDefault="00710B1C" w:rsidP="009C0A2F">
      <w:r>
        <w:separator/>
      </w:r>
    </w:p>
  </w:endnote>
  <w:endnote w:type="continuationSeparator" w:id="0">
    <w:p w14:paraId="5096E4EE" w14:textId="77777777" w:rsidR="00710B1C" w:rsidRDefault="00710B1C" w:rsidP="009C0A2F">
      <w:r>
        <w:continuationSeparator/>
      </w:r>
    </w:p>
  </w:endnote>
  <w:endnote w:type="continuationNotice" w:id="1">
    <w:p w14:paraId="79F4BE6F" w14:textId="77777777" w:rsidR="00710B1C" w:rsidRDefault="00710B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C9568"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A44690">
      <w:rPr>
        <w:rStyle w:val="slostrnky"/>
        <w:rFonts w:ascii="Arial" w:hAnsi="Arial" w:cs="Arial"/>
        <w:noProof/>
        <w:sz w:val="16"/>
        <w:szCs w:val="16"/>
      </w:rPr>
      <w:t>17</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A44690">
      <w:rPr>
        <w:rStyle w:val="slostrnky"/>
        <w:rFonts w:ascii="Arial" w:hAnsi="Arial" w:cs="Arial"/>
        <w:noProof/>
        <w:sz w:val="16"/>
        <w:szCs w:val="16"/>
      </w:rPr>
      <w:t>17</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53FCA753" w14:textId="77777777" w:rsidR="008F4DE4" w:rsidRPr="00DB6DC4" w:rsidRDefault="008F4DE4" w:rsidP="00DB6DC4">
    <w:pPr>
      <w:pStyle w:val="Zpat"/>
      <w:rPr>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F7B99"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22261C">
      <w:rPr>
        <w:rStyle w:val="slostrnky"/>
        <w:rFonts w:ascii="Arial" w:hAnsi="Arial" w:cs="Arial"/>
        <w:noProof/>
        <w:sz w:val="16"/>
        <w:szCs w:val="16"/>
      </w:rPr>
      <w:t>16</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29F54C76" w14:textId="77777777" w:rsidR="008F4DE4" w:rsidRPr="005608AB" w:rsidRDefault="008F4DE4" w:rsidP="005608A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E5535" w14:textId="77777777" w:rsidR="00710B1C" w:rsidRDefault="00710B1C" w:rsidP="009C0A2F">
      <w:r>
        <w:separator/>
      </w:r>
    </w:p>
  </w:footnote>
  <w:footnote w:type="continuationSeparator" w:id="0">
    <w:p w14:paraId="32E5788E" w14:textId="77777777" w:rsidR="00710B1C" w:rsidRDefault="00710B1C" w:rsidP="009C0A2F">
      <w:r>
        <w:continuationSeparator/>
      </w:r>
    </w:p>
  </w:footnote>
  <w:footnote w:type="continuationNotice" w:id="1">
    <w:p w14:paraId="6C43DDC3" w14:textId="77777777" w:rsidR="00710B1C" w:rsidRDefault="00710B1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10618" w14:textId="0FB679E1" w:rsidR="008F4DE4" w:rsidRPr="005608AB" w:rsidRDefault="0038765C" w:rsidP="005608AB">
    <w:pPr>
      <w:pStyle w:val="Zhlav"/>
      <w:tabs>
        <w:tab w:val="clear" w:pos="9072"/>
        <w:tab w:val="right" w:pos="9720"/>
      </w:tabs>
      <w:rPr>
        <w:rFonts w:ascii="Arial" w:hAnsi="Arial" w:cs="Arial"/>
        <w:sz w:val="16"/>
        <w:szCs w:val="16"/>
        <w:lang w:val="cs-CZ"/>
      </w:rPr>
    </w:pPr>
    <w:r w:rsidRPr="001D3549">
      <w:t>Jenečský potok, ř.km 0,980-1,130</w:t>
    </w:r>
    <w:r>
      <w:t xml:space="preserve"> -</w:t>
    </w:r>
    <w:r w:rsidRPr="001D3549">
      <w:t xml:space="preserve"> úprava koryta</w:t>
    </w:r>
    <w:r w:rsidR="005608AB">
      <w:rPr>
        <w:rFonts w:ascii="Arial" w:hAnsi="Arial" w:cs="Arial"/>
        <w:sz w:val="16"/>
        <w:szCs w:val="16"/>
      </w:rPr>
      <w:tab/>
    </w:r>
    <w:r w:rsidR="001F1979">
      <w:rPr>
        <w:rFonts w:ascii="Arial" w:hAnsi="Arial" w:cs="Arial"/>
        <w:sz w:val="16"/>
        <w:szCs w:val="16"/>
        <w:lang w:val="cs-CZ"/>
      </w:rPr>
      <w:tab/>
    </w:r>
    <w:r w:rsidR="005608AB">
      <w:rPr>
        <w:rFonts w:ascii="Arial" w:hAnsi="Arial" w:cs="Arial"/>
        <w:sz w:val="16"/>
        <w:szCs w:val="16"/>
      </w:rPr>
      <w:t>SoD</w:t>
    </w:r>
  </w:p>
  <w:p w14:paraId="14D3B431" w14:textId="77777777" w:rsidR="008F4DE4" w:rsidRPr="005608AB" w:rsidRDefault="008F4DE4" w:rsidP="00DC33E5">
    <w:pPr>
      <w:pStyle w:val="Zhlav"/>
      <w:tabs>
        <w:tab w:val="clear" w:pos="4536"/>
        <w:tab w:val="clear" w:pos="9072"/>
        <w:tab w:val="right" w:pos="9639"/>
      </w:tabs>
      <w:rPr>
        <w:lang w:val="cs-CZ"/>
      </w:rPr>
    </w:pPr>
  </w:p>
  <w:p w14:paraId="18B47DD1" w14:textId="77777777" w:rsidR="008F4DE4" w:rsidRDefault="008F4DE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59153"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r w:rsidRPr="0071541B">
      <w:rPr>
        <w:rFonts w:ascii="Arial" w:hAnsi="Arial" w:cs="Arial"/>
        <w:sz w:val="16"/>
        <w:szCs w:val="16"/>
      </w:rPr>
      <w:t>SoD</w:t>
    </w:r>
  </w:p>
  <w:p w14:paraId="360507ED" w14:textId="77777777" w:rsidR="008F4DE4" w:rsidRDefault="008F4DE4"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4C620B8"/>
    <w:multiLevelType w:val="hybridMultilevel"/>
    <w:tmpl w:val="B17EA10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2433"/>
        </w:tabs>
        <w:ind w:left="2433" w:hanging="360"/>
      </w:pPr>
      <w:rPr>
        <w:rFonts w:ascii="Courier New" w:hAnsi="Courier New" w:cs="Courier New" w:hint="default"/>
      </w:rPr>
    </w:lvl>
    <w:lvl w:ilvl="2" w:tplc="04050005">
      <w:start w:val="1"/>
      <w:numFmt w:val="bullet"/>
      <w:lvlText w:val=""/>
      <w:lvlJc w:val="left"/>
      <w:pPr>
        <w:tabs>
          <w:tab w:val="num" w:pos="3153"/>
        </w:tabs>
        <w:ind w:left="3153" w:hanging="360"/>
      </w:pPr>
      <w:rPr>
        <w:rFonts w:ascii="Wingdings" w:hAnsi="Wingdings" w:hint="default"/>
      </w:rPr>
    </w:lvl>
    <w:lvl w:ilvl="3" w:tplc="04050001" w:tentative="1">
      <w:start w:val="1"/>
      <w:numFmt w:val="bullet"/>
      <w:lvlText w:val=""/>
      <w:lvlJc w:val="left"/>
      <w:pPr>
        <w:tabs>
          <w:tab w:val="num" w:pos="3873"/>
        </w:tabs>
        <w:ind w:left="3873" w:hanging="360"/>
      </w:pPr>
      <w:rPr>
        <w:rFonts w:ascii="Symbol" w:hAnsi="Symbol" w:hint="default"/>
      </w:rPr>
    </w:lvl>
    <w:lvl w:ilvl="4" w:tplc="04050003" w:tentative="1">
      <w:start w:val="1"/>
      <w:numFmt w:val="bullet"/>
      <w:lvlText w:val="o"/>
      <w:lvlJc w:val="left"/>
      <w:pPr>
        <w:tabs>
          <w:tab w:val="num" w:pos="4593"/>
        </w:tabs>
        <w:ind w:left="4593" w:hanging="360"/>
      </w:pPr>
      <w:rPr>
        <w:rFonts w:ascii="Courier New" w:hAnsi="Courier New" w:cs="Courier New" w:hint="default"/>
      </w:rPr>
    </w:lvl>
    <w:lvl w:ilvl="5" w:tplc="04050005" w:tentative="1">
      <w:start w:val="1"/>
      <w:numFmt w:val="bullet"/>
      <w:lvlText w:val=""/>
      <w:lvlJc w:val="left"/>
      <w:pPr>
        <w:tabs>
          <w:tab w:val="num" w:pos="5313"/>
        </w:tabs>
        <w:ind w:left="5313" w:hanging="360"/>
      </w:pPr>
      <w:rPr>
        <w:rFonts w:ascii="Wingdings" w:hAnsi="Wingdings" w:hint="default"/>
      </w:rPr>
    </w:lvl>
    <w:lvl w:ilvl="6" w:tplc="04050001" w:tentative="1">
      <w:start w:val="1"/>
      <w:numFmt w:val="bullet"/>
      <w:lvlText w:val=""/>
      <w:lvlJc w:val="left"/>
      <w:pPr>
        <w:tabs>
          <w:tab w:val="num" w:pos="6033"/>
        </w:tabs>
        <w:ind w:left="6033" w:hanging="360"/>
      </w:pPr>
      <w:rPr>
        <w:rFonts w:ascii="Symbol" w:hAnsi="Symbol" w:hint="default"/>
      </w:rPr>
    </w:lvl>
    <w:lvl w:ilvl="7" w:tplc="04050003" w:tentative="1">
      <w:start w:val="1"/>
      <w:numFmt w:val="bullet"/>
      <w:lvlText w:val="o"/>
      <w:lvlJc w:val="left"/>
      <w:pPr>
        <w:tabs>
          <w:tab w:val="num" w:pos="6753"/>
        </w:tabs>
        <w:ind w:left="6753" w:hanging="360"/>
      </w:pPr>
      <w:rPr>
        <w:rFonts w:ascii="Courier New" w:hAnsi="Courier New" w:cs="Courier New" w:hint="default"/>
      </w:rPr>
    </w:lvl>
    <w:lvl w:ilvl="8" w:tplc="04050005" w:tentative="1">
      <w:start w:val="1"/>
      <w:numFmt w:val="bullet"/>
      <w:lvlText w:val=""/>
      <w:lvlJc w:val="left"/>
      <w:pPr>
        <w:tabs>
          <w:tab w:val="num" w:pos="7473"/>
        </w:tabs>
        <w:ind w:left="7473" w:hanging="360"/>
      </w:pPr>
      <w:rPr>
        <w:rFonts w:ascii="Wingdings" w:hAnsi="Wingdings" w:hint="default"/>
      </w:rPr>
    </w:lvl>
  </w:abstractNum>
  <w:abstractNum w:abstractNumId="17">
    <w:nsid w:val="4A9741AF"/>
    <w:multiLevelType w:val="hybridMultilevel"/>
    <w:tmpl w:val="3EDA7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0">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2">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9"/>
  </w:num>
  <w:num w:numId="2">
    <w:abstractNumId w:val="12"/>
  </w:num>
  <w:num w:numId="3">
    <w:abstractNumId w:val="8"/>
  </w:num>
  <w:num w:numId="4">
    <w:abstractNumId w:val="23"/>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21"/>
  </w:num>
  <w:num w:numId="16">
    <w:abstractNumId w:val="14"/>
  </w:num>
  <w:num w:numId="17">
    <w:abstractNumId w:val="22"/>
  </w:num>
  <w:num w:numId="18">
    <w:abstractNumId w:val="18"/>
  </w:num>
  <w:num w:numId="19">
    <w:abstractNumId w:val="13"/>
  </w:num>
  <w:num w:numId="20">
    <w:abstractNumId w:val="0"/>
  </w:num>
  <w:num w:numId="21">
    <w:abstractNumId w:val="17"/>
  </w:num>
  <w:num w:numId="22">
    <w:abstractNumId w:val="16"/>
  </w:num>
  <w:num w:numId="23">
    <w:abstractNumId w:val="20"/>
  </w:num>
  <w:num w:numId="24">
    <w:abstractNumId w:val="23"/>
  </w:num>
  <w:num w:numId="25">
    <w:abstractNumId w:val="23"/>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attachedTemplate r:id="rId1"/>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F2"/>
    <w:rsid w:val="00000B00"/>
    <w:rsid w:val="000011CE"/>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34C3"/>
    <w:rsid w:val="000135B7"/>
    <w:rsid w:val="0001433A"/>
    <w:rsid w:val="00014872"/>
    <w:rsid w:val="00014B99"/>
    <w:rsid w:val="00015079"/>
    <w:rsid w:val="00015C1F"/>
    <w:rsid w:val="000173F8"/>
    <w:rsid w:val="00017EFA"/>
    <w:rsid w:val="00020CCB"/>
    <w:rsid w:val="0002141C"/>
    <w:rsid w:val="000218D9"/>
    <w:rsid w:val="0002215B"/>
    <w:rsid w:val="00024327"/>
    <w:rsid w:val="00024856"/>
    <w:rsid w:val="00024B2B"/>
    <w:rsid w:val="000252A8"/>
    <w:rsid w:val="0002533A"/>
    <w:rsid w:val="00026BA0"/>
    <w:rsid w:val="0002756E"/>
    <w:rsid w:val="00027716"/>
    <w:rsid w:val="00031451"/>
    <w:rsid w:val="000314EF"/>
    <w:rsid w:val="00031652"/>
    <w:rsid w:val="00032290"/>
    <w:rsid w:val="00032343"/>
    <w:rsid w:val="0003287C"/>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164C"/>
    <w:rsid w:val="00051A69"/>
    <w:rsid w:val="00052D8C"/>
    <w:rsid w:val="0005440E"/>
    <w:rsid w:val="000546A9"/>
    <w:rsid w:val="0005504B"/>
    <w:rsid w:val="000553DB"/>
    <w:rsid w:val="00055A97"/>
    <w:rsid w:val="00056397"/>
    <w:rsid w:val="00056631"/>
    <w:rsid w:val="000566A1"/>
    <w:rsid w:val="00056AF2"/>
    <w:rsid w:val="000572A5"/>
    <w:rsid w:val="000576CB"/>
    <w:rsid w:val="00057CA3"/>
    <w:rsid w:val="00057CCB"/>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6A"/>
    <w:rsid w:val="00075B7F"/>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5458"/>
    <w:rsid w:val="00097EB9"/>
    <w:rsid w:val="000A0737"/>
    <w:rsid w:val="000A0B93"/>
    <w:rsid w:val="000A0DA7"/>
    <w:rsid w:val="000A1583"/>
    <w:rsid w:val="000A1856"/>
    <w:rsid w:val="000A1E99"/>
    <w:rsid w:val="000A286B"/>
    <w:rsid w:val="000A2FC0"/>
    <w:rsid w:val="000A381D"/>
    <w:rsid w:val="000A3B57"/>
    <w:rsid w:val="000A5ADF"/>
    <w:rsid w:val="000A5F02"/>
    <w:rsid w:val="000A643F"/>
    <w:rsid w:val="000A6529"/>
    <w:rsid w:val="000A78B9"/>
    <w:rsid w:val="000B0340"/>
    <w:rsid w:val="000B107E"/>
    <w:rsid w:val="000B1149"/>
    <w:rsid w:val="000B1558"/>
    <w:rsid w:val="000B22E8"/>
    <w:rsid w:val="000B27CF"/>
    <w:rsid w:val="000B5727"/>
    <w:rsid w:val="000B5C55"/>
    <w:rsid w:val="000B637D"/>
    <w:rsid w:val="000B6E03"/>
    <w:rsid w:val="000B7E12"/>
    <w:rsid w:val="000C06F2"/>
    <w:rsid w:val="000C1007"/>
    <w:rsid w:val="000C1263"/>
    <w:rsid w:val="000C1464"/>
    <w:rsid w:val="000C1484"/>
    <w:rsid w:val="000C26DE"/>
    <w:rsid w:val="000C27CD"/>
    <w:rsid w:val="000C3D49"/>
    <w:rsid w:val="000C5018"/>
    <w:rsid w:val="000C53B9"/>
    <w:rsid w:val="000C58BB"/>
    <w:rsid w:val="000C6AED"/>
    <w:rsid w:val="000C7E11"/>
    <w:rsid w:val="000D0DAD"/>
    <w:rsid w:val="000D10F6"/>
    <w:rsid w:val="000D1CE7"/>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2636"/>
    <w:rsid w:val="000E386D"/>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3015"/>
    <w:rsid w:val="00113020"/>
    <w:rsid w:val="001133C9"/>
    <w:rsid w:val="0011493E"/>
    <w:rsid w:val="00115566"/>
    <w:rsid w:val="00115880"/>
    <w:rsid w:val="00115987"/>
    <w:rsid w:val="00115C7A"/>
    <w:rsid w:val="00115CE1"/>
    <w:rsid w:val="001161A1"/>
    <w:rsid w:val="00116DBF"/>
    <w:rsid w:val="00117074"/>
    <w:rsid w:val="00117094"/>
    <w:rsid w:val="001171A3"/>
    <w:rsid w:val="00120448"/>
    <w:rsid w:val="00120CD4"/>
    <w:rsid w:val="0012119A"/>
    <w:rsid w:val="001229CD"/>
    <w:rsid w:val="00122BA4"/>
    <w:rsid w:val="00123CBC"/>
    <w:rsid w:val="00124B36"/>
    <w:rsid w:val="00124F9F"/>
    <w:rsid w:val="001253B5"/>
    <w:rsid w:val="00130DB7"/>
    <w:rsid w:val="0013132A"/>
    <w:rsid w:val="001319C8"/>
    <w:rsid w:val="0013246B"/>
    <w:rsid w:val="001326F5"/>
    <w:rsid w:val="00132AD4"/>
    <w:rsid w:val="00133533"/>
    <w:rsid w:val="0013388B"/>
    <w:rsid w:val="00133FDA"/>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829"/>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4F77"/>
    <w:rsid w:val="0015590D"/>
    <w:rsid w:val="00155945"/>
    <w:rsid w:val="001561BB"/>
    <w:rsid w:val="001562D3"/>
    <w:rsid w:val="0015651C"/>
    <w:rsid w:val="00157327"/>
    <w:rsid w:val="0015735B"/>
    <w:rsid w:val="00157F81"/>
    <w:rsid w:val="00160C35"/>
    <w:rsid w:val="00161DB0"/>
    <w:rsid w:val="001629FA"/>
    <w:rsid w:val="00163484"/>
    <w:rsid w:val="001636DA"/>
    <w:rsid w:val="001651A5"/>
    <w:rsid w:val="00165E51"/>
    <w:rsid w:val="00166364"/>
    <w:rsid w:val="001672EA"/>
    <w:rsid w:val="00167535"/>
    <w:rsid w:val="00167D3A"/>
    <w:rsid w:val="00171385"/>
    <w:rsid w:val="00171451"/>
    <w:rsid w:val="001719BF"/>
    <w:rsid w:val="0017262F"/>
    <w:rsid w:val="001726AE"/>
    <w:rsid w:val="00172CAB"/>
    <w:rsid w:val="00172ED6"/>
    <w:rsid w:val="00172F37"/>
    <w:rsid w:val="001739A5"/>
    <w:rsid w:val="00173BEC"/>
    <w:rsid w:val="00173D49"/>
    <w:rsid w:val="00173F3A"/>
    <w:rsid w:val="00174E28"/>
    <w:rsid w:val="001755DF"/>
    <w:rsid w:val="00175B6D"/>
    <w:rsid w:val="00175F76"/>
    <w:rsid w:val="0017756F"/>
    <w:rsid w:val="00177C7A"/>
    <w:rsid w:val="00180426"/>
    <w:rsid w:val="001815B4"/>
    <w:rsid w:val="00182222"/>
    <w:rsid w:val="00182487"/>
    <w:rsid w:val="001830E3"/>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2331"/>
    <w:rsid w:val="001C2C0D"/>
    <w:rsid w:val="001C3688"/>
    <w:rsid w:val="001C37FF"/>
    <w:rsid w:val="001C432B"/>
    <w:rsid w:val="001C4588"/>
    <w:rsid w:val="001C4FBC"/>
    <w:rsid w:val="001C7435"/>
    <w:rsid w:val="001C79A1"/>
    <w:rsid w:val="001D09ED"/>
    <w:rsid w:val="001D1E1E"/>
    <w:rsid w:val="001D23F6"/>
    <w:rsid w:val="001D355D"/>
    <w:rsid w:val="001D417A"/>
    <w:rsid w:val="001D4CE2"/>
    <w:rsid w:val="001D5BC5"/>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979"/>
    <w:rsid w:val="001F1A64"/>
    <w:rsid w:val="001F1EA7"/>
    <w:rsid w:val="001F1EDE"/>
    <w:rsid w:val="001F2635"/>
    <w:rsid w:val="001F2B4C"/>
    <w:rsid w:val="001F48BE"/>
    <w:rsid w:val="001F5F03"/>
    <w:rsid w:val="001F6F6C"/>
    <w:rsid w:val="001F73EC"/>
    <w:rsid w:val="001F7C27"/>
    <w:rsid w:val="001F7E83"/>
    <w:rsid w:val="001F7FA1"/>
    <w:rsid w:val="00200D0C"/>
    <w:rsid w:val="0020114D"/>
    <w:rsid w:val="0020197F"/>
    <w:rsid w:val="00201B3C"/>
    <w:rsid w:val="002028AE"/>
    <w:rsid w:val="00202D44"/>
    <w:rsid w:val="002056AD"/>
    <w:rsid w:val="00205C56"/>
    <w:rsid w:val="00206977"/>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7F2"/>
    <w:rsid w:val="00217B7F"/>
    <w:rsid w:val="00220EE9"/>
    <w:rsid w:val="0022261C"/>
    <w:rsid w:val="00222F67"/>
    <w:rsid w:val="00223017"/>
    <w:rsid w:val="00223A04"/>
    <w:rsid w:val="00223B32"/>
    <w:rsid w:val="002249A7"/>
    <w:rsid w:val="00226098"/>
    <w:rsid w:val="002264A9"/>
    <w:rsid w:val="002270E9"/>
    <w:rsid w:val="002272D3"/>
    <w:rsid w:val="0022764C"/>
    <w:rsid w:val="002278E7"/>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ED1"/>
    <w:rsid w:val="0026209A"/>
    <w:rsid w:val="00262231"/>
    <w:rsid w:val="00262380"/>
    <w:rsid w:val="00262EB1"/>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303D"/>
    <w:rsid w:val="002749FB"/>
    <w:rsid w:val="00276117"/>
    <w:rsid w:val="00276140"/>
    <w:rsid w:val="00276256"/>
    <w:rsid w:val="002763B0"/>
    <w:rsid w:val="0027723F"/>
    <w:rsid w:val="002778F5"/>
    <w:rsid w:val="00277DF9"/>
    <w:rsid w:val="002805FC"/>
    <w:rsid w:val="0028079F"/>
    <w:rsid w:val="00280883"/>
    <w:rsid w:val="00280BDB"/>
    <w:rsid w:val="00281527"/>
    <w:rsid w:val="0028299B"/>
    <w:rsid w:val="00283E93"/>
    <w:rsid w:val="00285393"/>
    <w:rsid w:val="00285790"/>
    <w:rsid w:val="00285BAC"/>
    <w:rsid w:val="00285DD3"/>
    <w:rsid w:val="0028619D"/>
    <w:rsid w:val="00286BDC"/>
    <w:rsid w:val="0028721C"/>
    <w:rsid w:val="00290615"/>
    <w:rsid w:val="0029067C"/>
    <w:rsid w:val="002909DA"/>
    <w:rsid w:val="00290D4A"/>
    <w:rsid w:val="002913E7"/>
    <w:rsid w:val="00291F0B"/>
    <w:rsid w:val="00292361"/>
    <w:rsid w:val="00292855"/>
    <w:rsid w:val="00292A69"/>
    <w:rsid w:val="0029443D"/>
    <w:rsid w:val="00294FA1"/>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6F61"/>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43D"/>
    <w:rsid w:val="002C66D5"/>
    <w:rsid w:val="002D08FA"/>
    <w:rsid w:val="002D16D2"/>
    <w:rsid w:val="002D1DAC"/>
    <w:rsid w:val="002D2E3C"/>
    <w:rsid w:val="002D31E8"/>
    <w:rsid w:val="002D36C7"/>
    <w:rsid w:val="002D371A"/>
    <w:rsid w:val="002D4B1E"/>
    <w:rsid w:val="002D4B7A"/>
    <w:rsid w:val="002D5271"/>
    <w:rsid w:val="002D5612"/>
    <w:rsid w:val="002D5A34"/>
    <w:rsid w:val="002D6D22"/>
    <w:rsid w:val="002D7598"/>
    <w:rsid w:val="002D7C6A"/>
    <w:rsid w:val="002D7CBE"/>
    <w:rsid w:val="002D7D91"/>
    <w:rsid w:val="002E0261"/>
    <w:rsid w:val="002E0D37"/>
    <w:rsid w:val="002E2158"/>
    <w:rsid w:val="002E242F"/>
    <w:rsid w:val="002E2F42"/>
    <w:rsid w:val="002E3393"/>
    <w:rsid w:val="002E3AC4"/>
    <w:rsid w:val="002E4736"/>
    <w:rsid w:val="002E49A4"/>
    <w:rsid w:val="002E4B8E"/>
    <w:rsid w:val="002E4CF6"/>
    <w:rsid w:val="002E57DE"/>
    <w:rsid w:val="002E5DAF"/>
    <w:rsid w:val="002E60EC"/>
    <w:rsid w:val="002E6558"/>
    <w:rsid w:val="002E6E9B"/>
    <w:rsid w:val="002E736B"/>
    <w:rsid w:val="002F0098"/>
    <w:rsid w:val="002F03C7"/>
    <w:rsid w:val="002F1BC1"/>
    <w:rsid w:val="002F25F7"/>
    <w:rsid w:val="002F3647"/>
    <w:rsid w:val="002F36EF"/>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0C99"/>
    <w:rsid w:val="00311C0A"/>
    <w:rsid w:val="0031234B"/>
    <w:rsid w:val="00312CA2"/>
    <w:rsid w:val="0031405B"/>
    <w:rsid w:val="00314334"/>
    <w:rsid w:val="00314592"/>
    <w:rsid w:val="00315006"/>
    <w:rsid w:val="0031566B"/>
    <w:rsid w:val="00315EEA"/>
    <w:rsid w:val="0031625E"/>
    <w:rsid w:val="003166B4"/>
    <w:rsid w:val="003167E8"/>
    <w:rsid w:val="003168E8"/>
    <w:rsid w:val="00316E4A"/>
    <w:rsid w:val="00317B2F"/>
    <w:rsid w:val="00317E70"/>
    <w:rsid w:val="0032079D"/>
    <w:rsid w:val="003211D4"/>
    <w:rsid w:val="00321901"/>
    <w:rsid w:val="0032198C"/>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0DFA"/>
    <w:rsid w:val="00351930"/>
    <w:rsid w:val="00352AE1"/>
    <w:rsid w:val="00352C68"/>
    <w:rsid w:val="003532F0"/>
    <w:rsid w:val="00353560"/>
    <w:rsid w:val="003536BA"/>
    <w:rsid w:val="00353F5E"/>
    <w:rsid w:val="00354083"/>
    <w:rsid w:val="00356B84"/>
    <w:rsid w:val="00357003"/>
    <w:rsid w:val="003574C0"/>
    <w:rsid w:val="00357AD9"/>
    <w:rsid w:val="00357DAE"/>
    <w:rsid w:val="003618F8"/>
    <w:rsid w:val="00363F62"/>
    <w:rsid w:val="003645AA"/>
    <w:rsid w:val="00365D71"/>
    <w:rsid w:val="00366C46"/>
    <w:rsid w:val="0036789F"/>
    <w:rsid w:val="003713BD"/>
    <w:rsid w:val="003725E8"/>
    <w:rsid w:val="0037342F"/>
    <w:rsid w:val="00373F81"/>
    <w:rsid w:val="003743CB"/>
    <w:rsid w:val="0037481D"/>
    <w:rsid w:val="003756F2"/>
    <w:rsid w:val="00376526"/>
    <w:rsid w:val="0037663C"/>
    <w:rsid w:val="0037740D"/>
    <w:rsid w:val="0037776F"/>
    <w:rsid w:val="00380064"/>
    <w:rsid w:val="003802CB"/>
    <w:rsid w:val="00380FD6"/>
    <w:rsid w:val="00381BA6"/>
    <w:rsid w:val="00382F6E"/>
    <w:rsid w:val="00383459"/>
    <w:rsid w:val="00383DB0"/>
    <w:rsid w:val="00383FEB"/>
    <w:rsid w:val="00385348"/>
    <w:rsid w:val="003857D0"/>
    <w:rsid w:val="00385F12"/>
    <w:rsid w:val="003867CD"/>
    <w:rsid w:val="00386D87"/>
    <w:rsid w:val="0038765C"/>
    <w:rsid w:val="00387F2B"/>
    <w:rsid w:val="00390B3C"/>
    <w:rsid w:val="00390D07"/>
    <w:rsid w:val="00391471"/>
    <w:rsid w:val="00391EF8"/>
    <w:rsid w:val="00392261"/>
    <w:rsid w:val="003923D1"/>
    <w:rsid w:val="00393DB2"/>
    <w:rsid w:val="003947E4"/>
    <w:rsid w:val="00394C4C"/>
    <w:rsid w:val="003950A8"/>
    <w:rsid w:val="003953E0"/>
    <w:rsid w:val="00395B8D"/>
    <w:rsid w:val="0039620F"/>
    <w:rsid w:val="003963E7"/>
    <w:rsid w:val="00396A99"/>
    <w:rsid w:val="003970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5002"/>
    <w:rsid w:val="003D6A70"/>
    <w:rsid w:val="003E11DA"/>
    <w:rsid w:val="003E1A88"/>
    <w:rsid w:val="003E1E43"/>
    <w:rsid w:val="003E1F7D"/>
    <w:rsid w:val="003E2165"/>
    <w:rsid w:val="003E244D"/>
    <w:rsid w:val="003E3BFB"/>
    <w:rsid w:val="003E4061"/>
    <w:rsid w:val="003E5079"/>
    <w:rsid w:val="003E5572"/>
    <w:rsid w:val="003E76CF"/>
    <w:rsid w:val="003E7A90"/>
    <w:rsid w:val="003F1DE2"/>
    <w:rsid w:val="003F3266"/>
    <w:rsid w:val="003F3B06"/>
    <w:rsid w:val="003F49B5"/>
    <w:rsid w:val="003F58DB"/>
    <w:rsid w:val="003F6E6A"/>
    <w:rsid w:val="003F6F17"/>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5C9"/>
    <w:rsid w:val="0040782B"/>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209C6"/>
    <w:rsid w:val="004216E5"/>
    <w:rsid w:val="00422035"/>
    <w:rsid w:val="0042243C"/>
    <w:rsid w:val="00422B3B"/>
    <w:rsid w:val="0042305A"/>
    <w:rsid w:val="004243C1"/>
    <w:rsid w:val="004244DA"/>
    <w:rsid w:val="004261F4"/>
    <w:rsid w:val="00426C9D"/>
    <w:rsid w:val="00427209"/>
    <w:rsid w:val="00427920"/>
    <w:rsid w:val="00430D6A"/>
    <w:rsid w:val="004314CB"/>
    <w:rsid w:val="00432022"/>
    <w:rsid w:val="004320FE"/>
    <w:rsid w:val="00432835"/>
    <w:rsid w:val="00433620"/>
    <w:rsid w:val="0043390C"/>
    <w:rsid w:val="00434279"/>
    <w:rsid w:val="0043446B"/>
    <w:rsid w:val="00434BA1"/>
    <w:rsid w:val="00434C33"/>
    <w:rsid w:val="004354BB"/>
    <w:rsid w:val="00436897"/>
    <w:rsid w:val="0043695A"/>
    <w:rsid w:val="00437076"/>
    <w:rsid w:val="004374EB"/>
    <w:rsid w:val="00441541"/>
    <w:rsid w:val="004415DA"/>
    <w:rsid w:val="00442356"/>
    <w:rsid w:val="00443CB9"/>
    <w:rsid w:val="00444121"/>
    <w:rsid w:val="00445791"/>
    <w:rsid w:val="00445919"/>
    <w:rsid w:val="00445995"/>
    <w:rsid w:val="0044680C"/>
    <w:rsid w:val="00446A49"/>
    <w:rsid w:val="00446C61"/>
    <w:rsid w:val="00446CFE"/>
    <w:rsid w:val="0045044D"/>
    <w:rsid w:val="004509AE"/>
    <w:rsid w:val="00450FA9"/>
    <w:rsid w:val="004518DE"/>
    <w:rsid w:val="004525E8"/>
    <w:rsid w:val="0045380E"/>
    <w:rsid w:val="0045504F"/>
    <w:rsid w:val="00456524"/>
    <w:rsid w:val="00456A38"/>
    <w:rsid w:val="00457732"/>
    <w:rsid w:val="00457C86"/>
    <w:rsid w:val="00457EF0"/>
    <w:rsid w:val="00461833"/>
    <w:rsid w:val="00461963"/>
    <w:rsid w:val="004619AF"/>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0EF3"/>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A00"/>
    <w:rsid w:val="00482E61"/>
    <w:rsid w:val="004832ED"/>
    <w:rsid w:val="00483308"/>
    <w:rsid w:val="00483B7A"/>
    <w:rsid w:val="00484219"/>
    <w:rsid w:val="00486583"/>
    <w:rsid w:val="00486E70"/>
    <w:rsid w:val="00487727"/>
    <w:rsid w:val="0049203C"/>
    <w:rsid w:val="00492456"/>
    <w:rsid w:val="00492836"/>
    <w:rsid w:val="00492B9F"/>
    <w:rsid w:val="004937C4"/>
    <w:rsid w:val="00493893"/>
    <w:rsid w:val="004939B7"/>
    <w:rsid w:val="00494AFF"/>
    <w:rsid w:val="00495704"/>
    <w:rsid w:val="004963A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7CF"/>
    <w:rsid w:val="004B3CE1"/>
    <w:rsid w:val="004B3D2D"/>
    <w:rsid w:val="004B46D6"/>
    <w:rsid w:val="004B479B"/>
    <w:rsid w:val="004B51DE"/>
    <w:rsid w:val="004B56E2"/>
    <w:rsid w:val="004B5ED6"/>
    <w:rsid w:val="004B6B31"/>
    <w:rsid w:val="004B6D60"/>
    <w:rsid w:val="004C0553"/>
    <w:rsid w:val="004C08CE"/>
    <w:rsid w:val="004C096C"/>
    <w:rsid w:val="004C0B4D"/>
    <w:rsid w:val="004C11CD"/>
    <w:rsid w:val="004C2145"/>
    <w:rsid w:val="004C242F"/>
    <w:rsid w:val="004C34EA"/>
    <w:rsid w:val="004C368C"/>
    <w:rsid w:val="004C3896"/>
    <w:rsid w:val="004C3903"/>
    <w:rsid w:val="004C4276"/>
    <w:rsid w:val="004C6092"/>
    <w:rsid w:val="004C6BF1"/>
    <w:rsid w:val="004C7392"/>
    <w:rsid w:val="004C7CC3"/>
    <w:rsid w:val="004D02C3"/>
    <w:rsid w:val="004D0FAB"/>
    <w:rsid w:val="004D14F8"/>
    <w:rsid w:val="004D176C"/>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6D0"/>
    <w:rsid w:val="004F27EF"/>
    <w:rsid w:val="004F2FBB"/>
    <w:rsid w:val="004F3159"/>
    <w:rsid w:val="004F392D"/>
    <w:rsid w:val="004F3DE4"/>
    <w:rsid w:val="004F3F1A"/>
    <w:rsid w:val="004F4743"/>
    <w:rsid w:val="004F4EBA"/>
    <w:rsid w:val="004F5FFD"/>
    <w:rsid w:val="004F6C4D"/>
    <w:rsid w:val="004F6CE1"/>
    <w:rsid w:val="004F7369"/>
    <w:rsid w:val="004F7DD6"/>
    <w:rsid w:val="00500042"/>
    <w:rsid w:val="00500A44"/>
    <w:rsid w:val="005014FC"/>
    <w:rsid w:val="00502383"/>
    <w:rsid w:val="005024AC"/>
    <w:rsid w:val="00502A4F"/>
    <w:rsid w:val="00504285"/>
    <w:rsid w:val="00504978"/>
    <w:rsid w:val="00504DA4"/>
    <w:rsid w:val="00504DBE"/>
    <w:rsid w:val="00506C81"/>
    <w:rsid w:val="00507454"/>
    <w:rsid w:val="0050759B"/>
    <w:rsid w:val="0050774A"/>
    <w:rsid w:val="00507FD0"/>
    <w:rsid w:val="00511185"/>
    <w:rsid w:val="00511B4C"/>
    <w:rsid w:val="00512619"/>
    <w:rsid w:val="00512996"/>
    <w:rsid w:val="00512BEF"/>
    <w:rsid w:val="00512C8D"/>
    <w:rsid w:val="005133B8"/>
    <w:rsid w:val="00513DA4"/>
    <w:rsid w:val="00515716"/>
    <w:rsid w:val="00515B53"/>
    <w:rsid w:val="00516380"/>
    <w:rsid w:val="00516882"/>
    <w:rsid w:val="005168E2"/>
    <w:rsid w:val="00516B84"/>
    <w:rsid w:val="00517E1D"/>
    <w:rsid w:val="00520C91"/>
    <w:rsid w:val="00520CD1"/>
    <w:rsid w:val="0052191C"/>
    <w:rsid w:val="00523011"/>
    <w:rsid w:val="0052327F"/>
    <w:rsid w:val="0052346B"/>
    <w:rsid w:val="00523D83"/>
    <w:rsid w:val="00524131"/>
    <w:rsid w:val="005249E3"/>
    <w:rsid w:val="00525087"/>
    <w:rsid w:val="00525507"/>
    <w:rsid w:val="005255C9"/>
    <w:rsid w:val="0052751D"/>
    <w:rsid w:val="00527768"/>
    <w:rsid w:val="00527A58"/>
    <w:rsid w:val="00527F70"/>
    <w:rsid w:val="0053031E"/>
    <w:rsid w:val="00531B56"/>
    <w:rsid w:val="005330AB"/>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0C48"/>
    <w:rsid w:val="00551183"/>
    <w:rsid w:val="00551A28"/>
    <w:rsid w:val="005524A9"/>
    <w:rsid w:val="00552D3D"/>
    <w:rsid w:val="005541CF"/>
    <w:rsid w:val="00554259"/>
    <w:rsid w:val="00554362"/>
    <w:rsid w:val="005548A7"/>
    <w:rsid w:val="00555E31"/>
    <w:rsid w:val="00555EC8"/>
    <w:rsid w:val="0055618A"/>
    <w:rsid w:val="00556403"/>
    <w:rsid w:val="005565B9"/>
    <w:rsid w:val="00556A56"/>
    <w:rsid w:val="00556C85"/>
    <w:rsid w:val="005577D5"/>
    <w:rsid w:val="00557DE2"/>
    <w:rsid w:val="00560107"/>
    <w:rsid w:val="005608AB"/>
    <w:rsid w:val="00560BFD"/>
    <w:rsid w:val="00560F54"/>
    <w:rsid w:val="00561B16"/>
    <w:rsid w:val="00561E4E"/>
    <w:rsid w:val="00562231"/>
    <w:rsid w:val="00564A74"/>
    <w:rsid w:val="00564BD4"/>
    <w:rsid w:val="0056518E"/>
    <w:rsid w:val="005655F9"/>
    <w:rsid w:val="005656A7"/>
    <w:rsid w:val="005659B2"/>
    <w:rsid w:val="00565ACD"/>
    <w:rsid w:val="00565C79"/>
    <w:rsid w:val="005677DC"/>
    <w:rsid w:val="00567D7B"/>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6FCA"/>
    <w:rsid w:val="0059723F"/>
    <w:rsid w:val="0059731E"/>
    <w:rsid w:val="00597661"/>
    <w:rsid w:val="0059786F"/>
    <w:rsid w:val="00597F81"/>
    <w:rsid w:val="005A058E"/>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ADB"/>
    <w:rsid w:val="005B6C67"/>
    <w:rsid w:val="005B6DF9"/>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5A6C"/>
    <w:rsid w:val="005D61EA"/>
    <w:rsid w:val="005D72F4"/>
    <w:rsid w:val="005D7A78"/>
    <w:rsid w:val="005E0C15"/>
    <w:rsid w:val="005E0EDC"/>
    <w:rsid w:val="005E1154"/>
    <w:rsid w:val="005E16D6"/>
    <w:rsid w:val="005E1CD4"/>
    <w:rsid w:val="005E1D2E"/>
    <w:rsid w:val="005E2EC8"/>
    <w:rsid w:val="005E33F3"/>
    <w:rsid w:val="005E441E"/>
    <w:rsid w:val="005E46F4"/>
    <w:rsid w:val="005E4914"/>
    <w:rsid w:val="005E53B2"/>
    <w:rsid w:val="005E607F"/>
    <w:rsid w:val="005E6A81"/>
    <w:rsid w:val="005E7ED6"/>
    <w:rsid w:val="005E7F69"/>
    <w:rsid w:val="005F0833"/>
    <w:rsid w:val="005F10F9"/>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941"/>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BFB"/>
    <w:rsid w:val="00633DC0"/>
    <w:rsid w:val="00634356"/>
    <w:rsid w:val="00635049"/>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5BD"/>
    <w:rsid w:val="00653954"/>
    <w:rsid w:val="00655733"/>
    <w:rsid w:val="00655CBC"/>
    <w:rsid w:val="00655DF9"/>
    <w:rsid w:val="006560F3"/>
    <w:rsid w:val="006565BF"/>
    <w:rsid w:val="006567E0"/>
    <w:rsid w:val="006571C4"/>
    <w:rsid w:val="00657B97"/>
    <w:rsid w:val="0066060F"/>
    <w:rsid w:val="00662267"/>
    <w:rsid w:val="0066271E"/>
    <w:rsid w:val="00662CDA"/>
    <w:rsid w:val="00663654"/>
    <w:rsid w:val="0066376F"/>
    <w:rsid w:val="00663D13"/>
    <w:rsid w:val="006643C5"/>
    <w:rsid w:val="0066448C"/>
    <w:rsid w:val="00664604"/>
    <w:rsid w:val="00664C05"/>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7EA"/>
    <w:rsid w:val="006837FE"/>
    <w:rsid w:val="00685374"/>
    <w:rsid w:val="00685588"/>
    <w:rsid w:val="00686248"/>
    <w:rsid w:val="00686DDA"/>
    <w:rsid w:val="00687DA7"/>
    <w:rsid w:val="00687F32"/>
    <w:rsid w:val="00690522"/>
    <w:rsid w:val="0069085B"/>
    <w:rsid w:val="006914DE"/>
    <w:rsid w:val="00691D83"/>
    <w:rsid w:val="00692165"/>
    <w:rsid w:val="00692A15"/>
    <w:rsid w:val="006934F8"/>
    <w:rsid w:val="006935FC"/>
    <w:rsid w:val="006936D9"/>
    <w:rsid w:val="0069472F"/>
    <w:rsid w:val="00695A82"/>
    <w:rsid w:val="00695B86"/>
    <w:rsid w:val="00695C12"/>
    <w:rsid w:val="00696709"/>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2C0"/>
    <w:rsid w:val="006B3A62"/>
    <w:rsid w:val="006B3C3C"/>
    <w:rsid w:val="006B3D1B"/>
    <w:rsid w:val="006B4357"/>
    <w:rsid w:val="006B4ECC"/>
    <w:rsid w:val="006B5F67"/>
    <w:rsid w:val="006B6713"/>
    <w:rsid w:val="006B6C7E"/>
    <w:rsid w:val="006B791C"/>
    <w:rsid w:val="006B7A58"/>
    <w:rsid w:val="006C048B"/>
    <w:rsid w:val="006C0C08"/>
    <w:rsid w:val="006C1679"/>
    <w:rsid w:val="006C21DE"/>
    <w:rsid w:val="006C46FF"/>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15C"/>
    <w:rsid w:val="006D476F"/>
    <w:rsid w:val="006D4FEF"/>
    <w:rsid w:val="006D5B5B"/>
    <w:rsid w:val="006D6BE5"/>
    <w:rsid w:val="006D6D0D"/>
    <w:rsid w:val="006D75C1"/>
    <w:rsid w:val="006E016B"/>
    <w:rsid w:val="006E2A82"/>
    <w:rsid w:val="006E2E30"/>
    <w:rsid w:val="006E31F1"/>
    <w:rsid w:val="006E394F"/>
    <w:rsid w:val="006E573E"/>
    <w:rsid w:val="006E5F2F"/>
    <w:rsid w:val="006E6889"/>
    <w:rsid w:val="006E6FE8"/>
    <w:rsid w:val="006E7286"/>
    <w:rsid w:val="006F024F"/>
    <w:rsid w:val="006F056C"/>
    <w:rsid w:val="006F0D41"/>
    <w:rsid w:val="006F14B2"/>
    <w:rsid w:val="006F198D"/>
    <w:rsid w:val="006F22FB"/>
    <w:rsid w:val="006F395F"/>
    <w:rsid w:val="006F42B4"/>
    <w:rsid w:val="006F44EA"/>
    <w:rsid w:val="006F49F6"/>
    <w:rsid w:val="006F5156"/>
    <w:rsid w:val="006F6361"/>
    <w:rsid w:val="006F6426"/>
    <w:rsid w:val="006F69BE"/>
    <w:rsid w:val="006F77C5"/>
    <w:rsid w:val="006F7C09"/>
    <w:rsid w:val="00700EB4"/>
    <w:rsid w:val="00701AF6"/>
    <w:rsid w:val="007029B8"/>
    <w:rsid w:val="007030CC"/>
    <w:rsid w:val="007032AB"/>
    <w:rsid w:val="0070375B"/>
    <w:rsid w:val="007051F3"/>
    <w:rsid w:val="00705261"/>
    <w:rsid w:val="0070543A"/>
    <w:rsid w:val="007057DB"/>
    <w:rsid w:val="00705E0F"/>
    <w:rsid w:val="00706E66"/>
    <w:rsid w:val="00707586"/>
    <w:rsid w:val="007079C1"/>
    <w:rsid w:val="0071063B"/>
    <w:rsid w:val="00710B1C"/>
    <w:rsid w:val="00711250"/>
    <w:rsid w:val="007113C8"/>
    <w:rsid w:val="0071169F"/>
    <w:rsid w:val="00712F1E"/>
    <w:rsid w:val="00714446"/>
    <w:rsid w:val="007159BA"/>
    <w:rsid w:val="00715DF6"/>
    <w:rsid w:val="0071649D"/>
    <w:rsid w:val="00717658"/>
    <w:rsid w:val="00717BCF"/>
    <w:rsid w:val="007207B1"/>
    <w:rsid w:val="00720F54"/>
    <w:rsid w:val="007220D2"/>
    <w:rsid w:val="0072238E"/>
    <w:rsid w:val="00722A1D"/>
    <w:rsid w:val="00723029"/>
    <w:rsid w:val="00724405"/>
    <w:rsid w:val="00726407"/>
    <w:rsid w:val="00726F75"/>
    <w:rsid w:val="007278EE"/>
    <w:rsid w:val="00727CF1"/>
    <w:rsid w:val="00727D90"/>
    <w:rsid w:val="00727E89"/>
    <w:rsid w:val="00730443"/>
    <w:rsid w:val="00731687"/>
    <w:rsid w:val="00731991"/>
    <w:rsid w:val="007322A5"/>
    <w:rsid w:val="00732C53"/>
    <w:rsid w:val="00733A5F"/>
    <w:rsid w:val="00733AF3"/>
    <w:rsid w:val="00734C71"/>
    <w:rsid w:val="00734CB6"/>
    <w:rsid w:val="00735327"/>
    <w:rsid w:val="007357F1"/>
    <w:rsid w:val="00737C0A"/>
    <w:rsid w:val="007400D0"/>
    <w:rsid w:val="0074102D"/>
    <w:rsid w:val="007412CA"/>
    <w:rsid w:val="00741D20"/>
    <w:rsid w:val="0074220C"/>
    <w:rsid w:val="00742FEA"/>
    <w:rsid w:val="00746258"/>
    <w:rsid w:val="007464E7"/>
    <w:rsid w:val="0074695F"/>
    <w:rsid w:val="00746DC8"/>
    <w:rsid w:val="00747D5E"/>
    <w:rsid w:val="00750537"/>
    <w:rsid w:val="00750784"/>
    <w:rsid w:val="00750854"/>
    <w:rsid w:val="00750A28"/>
    <w:rsid w:val="00750B18"/>
    <w:rsid w:val="00750C82"/>
    <w:rsid w:val="007514A6"/>
    <w:rsid w:val="007517A6"/>
    <w:rsid w:val="007517B4"/>
    <w:rsid w:val="00751A84"/>
    <w:rsid w:val="00751C59"/>
    <w:rsid w:val="00751F98"/>
    <w:rsid w:val="007539D0"/>
    <w:rsid w:val="00753DB5"/>
    <w:rsid w:val="00753E4B"/>
    <w:rsid w:val="00753EF1"/>
    <w:rsid w:val="00754305"/>
    <w:rsid w:val="0075479E"/>
    <w:rsid w:val="0075571B"/>
    <w:rsid w:val="00755929"/>
    <w:rsid w:val="00755B5A"/>
    <w:rsid w:val="00755D27"/>
    <w:rsid w:val="00756FE7"/>
    <w:rsid w:val="00760EFE"/>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0C6F"/>
    <w:rsid w:val="00781649"/>
    <w:rsid w:val="0078181C"/>
    <w:rsid w:val="00781E92"/>
    <w:rsid w:val="00782296"/>
    <w:rsid w:val="007829C5"/>
    <w:rsid w:val="00783C83"/>
    <w:rsid w:val="0078433C"/>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6DC"/>
    <w:rsid w:val="007A1CBF"/>
    <w:rsid w:val="007A33CA"/>
    <w:rsid w:val="007A37BA"/>
    <w:rsid w:val="007A3A0C"/>
    <w:rsid w:val="007A4481"/>
    <w:rsid w:val="007A46E8"/>
    <w:rsid w:val="007A4806"/>
    <w:rsid w:val="007A5E50"/>
    <w:rsid w:val="007A67CC"/>
    <w:rsid w:val="007A7452"/>
    <w:rsid w:val="007A7564"/>
    <w:rsid w:val="007B1175"/>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4C0"/>
    <w:rsid w:val="007C552F"/>
    <w:rsid w:val="007C61F4"/>
    <w:rsid w:val="007C6A29"/>
    <w:rsid w:val="007C6CA2"/>
    <w:rsid w:val="007C77E3"/>
    <w:rsid w:val="007C7DD4"/>
    <w:rsid w:val="007D072C"/>
    <w:rsid w:val="007D18F4"/>
    <w:rsid w:val="007D19EC"/>
    <w:rsid w:val="007D1C87"/>
    <w:rsid w:val="007D2FB1"/>
    <w:rsid w:val="007D31C4"/>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4AE1"/>
    <w:rsid w:val="007E62DF"/>
    <w:rsid w:val="007E740F"/>
    <w:rsid w:val="007E7967"/>
    <w:rsid w:val="007F0A8A"/>
    <w:rsid w:val="007F0E4F"/>
    <w:rsid w:val="007F1B86"/>
    <w:rsid w:val="007F21C6"/>
    <w:rsid w:val="007F3216"/>
    <w:rsid w:val="007F3444"/>
    <w:rsid w:val="007F3A16"/>
    <w:rsid w:val="007F3C53"/>
    <w:rsid w:val="007F487D"/>
    <w:rsid w:val="007F5020"/>
    <w:rsid w:val="007F6BB8"/>
    <w:rsid w:val="008001D6"/>
    <w:rsid w:val="0080106D"/>
    <w:rsid w:val="00801957"/>
    <w:rsid w:val="00801E66"/>
    <w:rsid w:val="0080200E"/>
    <w:rsid w:val="0080437F"/>
    <w:rsid w:val="008048F5"/>
    <w:rsid w:val="008056A4"/>
    <w:rsid w:val="008062E4"/>
    <w:rsid w:val="008068F8"/>
    <w:rsid w:val="008070CB"/>
    <w:rsid w:val="00807B28"/>
    <w:rsid w:val="00807D21"/>
    <w:rsid w:val="008109CA"/>
    <w:rsid w:val="00810A04"/>
    <w:rsid w:val="00810DAB"/>
    <w:rsid w:val="008112DD"/>
    <w:rsid w:val="00811D86"/>
    <w:rsid w:val="008124D1"/>
    <w:rsid w:val="0081432C"/>
    <w:rsid w:val="00814689"/>
    <w:rsid w:val="0081472D"/>
    <w:rsid w:val="00814D10"/>
    <w:rsid w:val="00814E7C"/>
    <w:rsid w:val="00815116"/>
    <w:rsid w:val="00815369"/>
    <w:rsid w:val="008159FD"/>
    <w:rsid w:val="00815A98"/>
    <w:rsid w:val="00815B34"/>
    <w:rsid w:val="008165F6"/>
    <w:rsid w:val="00817075"/>
    <w:rsid w:val="0081788A"/>
    <w:rsid w:val="00820C27"/>
    <w:rsid w:val="00820CAE"/>
    <w:rsid w:val="00821806"/>
    <w:rsid w:val="00821AF1"/>
    <w:rsid w:val="00822879"/>
    <w:rsid w:val="00823019"/>
    <w:rsid w:val="008238F3"/>
    <w:rsid w:val="00825361"/>
    <w:rsid w:val="00825765"/>
    <w:rsid w:val="00825882"/>
    <w:rsid w:val="00826A0E"/>
    <w:rsid w:val="00826A45"/>
    <w:rsid w:val="00826B4E"/>
    <w:rsid w:val="008273B9"/>
    <w:rsid w:val="00827680"/>
    <w:rsid w:val="00827CC2"/>
    <w:rsid w:val="00830A6F"/>
    <w:rsid w:val="00830E11"/>
    <w:rsid w:val="0083133A"/>
    <w:rsid w:val="0083153F"/>
    <w:rsid w:val="00832569"/>
    <w:rsid w:val="00832AFD"/>
    <w:rsid w:val="00832C26"/>
    <w:rsid w:val="00832FEB"/>
    <w:rsid w:val="0083320F"/>
    <w:rsid w:val="0083324D"/>
    <w:rsid w:val="008335E0"/>
    <w:rsid w:val="00834FF7"/>
    <w:rsid w:val="0083506D"/>
    <w:rsid w:val="008366BC"/>
    <w:rsid w:val="00836B1A"/>
    <w:rsid w:val="00836CC8"/>
    <w:rsid w:val="00836D37"/>
    <w:rsid w:val="00837687"/>
    <w:rsid w:val="00841242"/>
    <w:rsid w:val="00841B54"/>
    <w:rsid w:val="0084224B"/>
    <w:rsid w:val="00842516"/>
    <w:rsid w:val="00842D3E"/>
    <w:rsid w:val="00843150"/>
    <w:rsid w:val="00843308"/>
    <w:rsid w:val="00843B5D"/>
    <w:rsid w:val="00843D03"/>
    <w:rsid w:val="00843F8B"/>
    <w:rsid w:val="00845900"/>
    <w:rsid w:val="00845ED6"/>
    <w:rsid w:val="008462F8"/>
    <w:rsid w:val="00846D71"/>
    <w:rsid w:val="0084764F"/>
    <w:rsid w:val="008479ED"/>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7E9"/>
    <w:rsid w:val="00864B88"/>
    <w:rsid w:val="00865816"/>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7774F"/>
    <w:rsid w:val="00877AF6"/>
    <w:rsid w:val="0088054C"/>
    <w:rsid w:val="00880725"/>
    <w:rsid w:val="00880F2D"/>
    <w:rsid w:val="008815E4"/>
    <w:rsid w:val="00881723"/>
    <w:rsid w:val="00881798"/>
    <w:rsid w:val="00882114"/>
    <w:rsid w:val="008824FF"/>
    <w:rsid w:val="0088289C"/>
    <w:rsid w:val="00882B00"/>
    <w:rsid w:val="00882B6F"/>
    <w:rsid w:val="00882BC8"/>
    <w:rsid w:val="00883C35"/>
    <w:rsid w:val="00884949"/>
    <w:rsid w:val="008877BF"/>
    <w:rsid w:val="008878D9"/>
    <w:rsid w:val="00887E42"/>
    <w:rsid w:val="00887FB2"/>
    <w:rsid w:val="00890388"/>
    <w:rsid w:val="00890517"/>
    <w:rsid w:val="008913C7"/>
    <w:rsid w:val="008919C5"/>
    <w:rsid w:val="00891DB6"/>
    <w:rsid w:val="00892B19"/>
    <w:rsid w:val="00894B7B"/>
    <w:rsid w:val="008950F7"/>
    <w:rsid w:val="00895AEA"/>
    <w:rsid w:val="0089661E"/>
    <w:rsid w:val="0089689B"/>
    <w:rsid w:val="008975FD"/>
    <w:rsid w:val="00897877"/>
    <w:rsid w:val="00897EA6"/>
    <w:rsid w:val="008A09B2"/>
    <w:rsid w:val="008A1922"/>
    <w:rsid w:val="008A1E84"/>
    <w:rsid w:val="008A1F52"/>
    <w:rsid w:val="008A21FE"/>
    <w:rsid w:val="008A27FD"/>
    <w:rsid w:val="008A35F5"/>
    <w:rsid w:val="008A3896"/>
    <w:rsid w:val="008A4782"/>
    <w:rsid w:val="008A686B"/>
    <w:rsid w:val="008A7019"/>
    <w:rsid w:val="008B0DDA"/>
    <w:rsid w:val="008B1084"/>
    <w:rsid w:val="008B1837"/>
    <w:rsid w:val="008B1AFE"/>
    <w:rsid w:val="008B2A21"/>
    <w:rsid w:val="008B3AEA"/>
    <w:rsid w:val="008B3E1A"/>
    <w:rsid w:val="008B4039"/>
    <w:rsid w:val="008B4B3A"/>
    <w:rsid w:val="008B4B79"/>
    <w:rsid w:val="008B4F76"/>
    <w:rsid w:val="008B5328"/>
    <w:rsid w:val="008B53E1"/>
    <w:rsid w:val="008B56AD"/>
    <w:rsid w:val="008B5895"/>
    <w:rsid w:val="008B59B9"/>
    <w:rsid w:val="008B5DEB"/>
    <w:rsid w:val="008B6468"/>
    <w:rsid w:val="008B687B"/>
    <w:rsid w:val="008B7D04"/>
    <w:rsid w:val="008B7DE4"/>
    <w:rsid w:val="008C0502"/>
    <w:rsid w:val="008C0956"/>
    <w:rsid w:val="008C141A"/>
    <w:rsid w:val="008C16B5"/>
    <w:rsid w:val="008C1BE4"/>
    <w:rsid w:val="008C2330"/>
    <w:rsid w:val="008C25A2"/>
    <w:rsid w:val="008C2DBA"/>
    <w:rsid w:val="008C2E95"/>
    <w:rsid w:val="008C316A"/>
    <w:rsid w:val="008C3529"/>
    <w:rsid w:val="008C3685"/>
    <w:rsid w:val="008C3A2F"/>
    <w:rsid w:val="008C3BFB"/>
    <w:rsid w:val="008C4065"/>
    <w:rsid w:val="008C472E"/>
    <w:rsid w:val="008C48FA"/>
    <w:rsid w:val="008C4C50"/>
    <w:rsid w:val="008C63B9"/>
    <w:rsid w:val="008C6619"/>
    <w:rsid w:val="008C71FC"/>
    <w:rsid w:val="008C779D"/>
    <w:rsid w:val="008C7C0A"/>
    <w:rsid w:val="008C7C9E"/>
    <w:rsid w:val="008D006C"/>
    <w:rsid w:val="008D130E"/>
    <w:rsid w:val="008D1FB5"/>
    <w:rsid w:val="008D272E"/>
    <w:rsid w:val="008D28CA"/>
    <w:rsid w:val="008D3918"/>
    <w:rsid w:val="008D3A40"/>
    <w:rsid w:val="008D4EAA"/>
    <w:rsid w:val="008D58CA"/>
    <w:rsid w:val="008D5B99"/>
    <w:rsid w:val="008D6EA8"/>
    <w:rsid w:val="008D705A"/>
    <w:rsid w:val="008D7421"/>
    <w:rsid w:val="008D7877"/>
    <w:rsid w:val="008D78D8"/>
    <w:rsid w:val="008D7C89"/>
    <w:rsid w:val="008D7D94"/>
    <w:rsid w:val="008E00A0"/>
    <w:rsid w:val="008E1457"/>
    <w:rsid w:val="008E16EE"/>
    <w:rsid w:val="008E2423"/>
    <w:rsid w:val="008E2833"/>
    <w:rsid w:val="008E2BCD"/>
    <w:rsid w:val="008E2FDE"/>
    <w:rsid w:val="008E3560"/>
    <w:rsid w:val="008E3764"/>
    <w:rsid w:val="008E407A"/>
    <w:rsid w:val="008E47FF"/>
    <w:rsid w:val="008E4E86"/>
    <w:rsid w:val="008E50C8"/>
    <w:rsid w:val="008E532F"/>
    <w:rsid w:val="008E571B"/>
    <w:rsid w:val="008E62B8"/>
    <w:rsid w:val="008E68A1"/>
    <w:rsid w:val="008E6D76"/>
    <w:rsid w:val="008E7C33"/>
    <w:rsid w:val="008F1485"/>
    <w:rsid w:val="008F19B0"/>
    <w:rsid w:val="008F1F67"/>
    <w:rsid w:val="008F2B22"/>
    <w:rsid w:val="008F2DAB"/>
    <w:rsid w:val="008F4AC6"/>
    <w:rsid w:val="008F4DE4"/>
    <w:rsid w:val="008F6D0F"/>
    <w:rsid w:val="008F745F"/>
    <w:rsid w:val="008F7AFD"/>
    <w:rsid w:val="008F7B43"/>
    <w:rsid w:val="009009D3"/>
    <w:rsid w:val="00902041"/>
    <w:rsid w:val="00902075"/>
    <w:rsid w:val="00903831"/>
    <w:rsid w:val="009040E8"/>
    <w:rsid w:val="00904AC5"/>
    <w:rsid w:val="00905CB9"/>
    <w:rsid w:val="00905E24"/>
    <w:rsid w:val="009061A4"/>
    <w:rsid w:val="0090632C"/>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76D0"/>
    <w:rsid w:val="0091776E"/>
    <w:rsid w:val="0092054D"/>
    <w:rsid w:val="009212DA"/>
    <w:rsid w:val="00922468"/>
    <w:rsid w:val="0092268B"/>
    <w:rsid w:val="009241EC"/>
    <w:rsid w:val="00924408"/>
    <w:rsid w:val="009244A7"/>
    <w:rsid w:val="0092608C"/>
    <w:rsid w:val="009260FD"/>
    <w:rsid w:val="00926B52"/>
    <w:rsid w:val="00926BE2"/>
    <w:rsid w:val="009270D5"/>
    <w:rsid w:val="00930767"/>
    <w:rsid w:val="00930C52"/>
    <w:rsid w:val="00930CA1"/>
    <w:rsid w:val="00931853"/>
    <w:rsid w:val="00932010"/>
    <w:rsid w:val="0093284D"/>
    <w:rsid w:val="0093284F"/>
    <w:rsid w:val="00934170"/>
    <w:rsid w:val="009346D4"/>
    <w:rsid w:val="009349E0"/>
    <w:rsid w:val="009363E4"/>
    <w:rsid w:val="00936468"/>
    <w:rsid w:val="009372E9"/>
    <w:rsid w:val="00937807"/>
    <w:rsid w:val="00937E9C"/>
    <w:rsid w:val="0094070C"/>
    <w:rsid w:val="00940795"/>
    <w:rsid w:val="0094099F"/>
    <w:rsid w:val="00940BBE"/>
    <w:rsid w:val="00940D42"/>
    <w:rsid w:val="00940D7B"/>
    <w:rsid w:val="00941496"/>
    <w:rsid w:val="00941697"/>
    <w:rsid w:val="009422D5"/>
    <w:rsid w:val="00942680"/>
    <w:rsid w:val="00942FD5"/>
    <w:rsid w:val="009443FD"/>
    <w:rsid w:val="00944468"/>
    <w:rsid w:val="0094532C"/>
    <w:rsid w:val="00945CAA"/>
    <w:rsid w:val="0094691D"/>
    <w:rsid w:val="009479E5"/>
    <w:rsid w:val="00950AA5"/>
    <w:rsid w:val="009521F1"/>
    <w:rsid w:val="00952412"/>
    <w:rsid w:val="00953D1D"/>
    <w:rsid w:val="00954EE8"/>
    <w:rsid w:val="00955B3C"/>
    <w:rsid w:val="00955FCF"/>
    <w:rsid w:val="0095602C"/>
    <w:rsid w:val="009560A9"/>
    <w:rsid w:val="0095713E"/>
    <w:rsid w:val="00957529"/>
    <w:rsid w:val="00957959"/>
    <w:rsid w:val="00957AD8"/>
    <w:rsid w:val="00957CB3"/>
    <w:rsid w:val="0096078B"/>
    <w:rsid w:val="009617D8"/>
    <w:rsid w:val="00961BC9"/>
    <w:rsid w:val="009622E9"/>
    <w:rsid w:val="0096270D"/>
    <w:rsid w:val="0096556A"/>
    <w:rsid w:val="00965F53"/>
    <w:rsid w:val="0096611E"/>
    <w:rsid w:val="00966162"/>
    <w:rsid w:val="00966762"/>
    <w:rsid w:val="00967BBC"/>
    <w:rsid w:val="00967D40"/>
    <w:rsid w:val="009707FB"/>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5FF2"/>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0"/>
    <w:rsid w:val="009A659F"/>
    <w:rsid w:val="009A6D65"/>
    <w:rsid w:val="009A70BC"/>
    <w:rsid w:val="009A75DE"/>
    <w:rsid w:val="009A7747"/>
    <w:rsid w:val="009B0379"/>
    <w:rsid w:val="009B05BA"/>
    <w:rsid w:val="009B05C8"/>
    <w:rsid w:val="009B0ABA"/>
    <w:rsid w:val="009B118D"/>
    <w:rsid w:val="009B1782"/>
    <w:rsid w:val="009B17A8"/>
    <w:rsid w:val="009B1E83"/>
    <w:rsid w:val="009B63C7"/>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2CF5"/>
    <w:rsid w:val="009D352F"/>
    <w:rsid w:val="009D3A57"/>
    <w:rsid w:val="009D4595"/>
    <w:rsid w:val="009D55D7"/>
    <w:rsid w:val="009D574A"/>
    <w:rsid w:val="009D591E"/>
    <w:rsid w:val="009D60C9"/>
    <w:rsid w:val="009D6161"/>
    <w:rsid w:val="009D6A30"/>
    <w:rsid w:val="009D6F5E"/>
    <w:rsid w:val="009D73D4"/>
    <w:rsid w:val="009D75C3"/>
    <w:rsid w:val="009D7C52"/>
    <w:rsid w:val="009E04EC"/>
    <w:rsid w:val="009E05D2"/>
    <w:rsid w:val="009E23DD"/>
    <w:rsid w:val="009E316D"/>
    <w:rsid w:val="009E3186"/>
    <w:rsid w:val="009E3343"/>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06007"/>
    <w:rsid w:val="00A06802"/>
    <w:rsid w:val="00A10402"/>
    <w:rsid w:val="00A1058A"/>
    <w:rsid w:val="00A10A7A"/>
    <w:rsid w:val="00A110B7"/>
    <w:rsid w:val="00A110FA"/>
    <w:rsid w:val="00A11BB0"/>
    <w:rsid w:val="00A12B4D"/>
    <w:rsid w:val="00A12BFF"/>
    <w:rsid w:val="00A12DFF"/>
    <w:rsid w:val="00A12E58"/>
    <w:rsid w:val="00A132ED"/>
    <w:rsid w:val="00A144CE"/>
    <w:rsid w:val="00A14846"/>
    <w:rsid w:val="00A156C9"/>
    <w:rsid w:val="00A168D2"/>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859"/>
    <w:rsid w:val="00A36BD8"/>
    <w:rsid w:val="00A37155"/>
    <w:rsid w:val="00A4005D"/>
    <w:rsid w:val="00A402C3"/>
    <w:rsid w:val="00A403D2"/>
    <w:rsid w:val="00A410C7"/>
    <w:rsid w:val="00A42CDB"/>
    <w:rsid w:val="00A4314B"/>
    <w:rsid w:val="00A43D16"/>
    <w:rsid w:val="00A44309"/>
    <w:rsid w:val="00A44690"/>
    <w:rsid w:val="00A4478A"/>
    <w:rsid w:val="00A45F06"/>
    <w:rsid w:val="00A511E5"/>
    <w:rsid w:val="00A512BE"/>
    <w:rsid w:val="00A51817"/>
    <w:rsid w:val="00A51E0C"/>
    <w:rsid w:val="00A525B0"/>
    <w:rsid w:val="00A52E1B"/>
    <w:rsid w:val="00A53027"/>
    <w:rsid w:val="00A53190"/>
    <w:rsid w:val="00A56424"/>
    <w:rsid w:val="00A568DF"/>
    <w:rsid w:val="00A56C95"/>
    <w:rsid w:val="00A5708F"/>
    <w:rsid w:val="00A57292"/>
    <w:rsid w:val="00A57650"/>
    <w:rsid w:val="00A60007"/>
    <w:rsid w:val="00A600DB"/>
    <w:rsid w:val="00A60BDC"/>
    <w:rsid w:val="00A627D0"/>
    <w:rsid w:val="00A62819"/>
    <w:rsid w:val="00A62A84"/>
    <w:rsid w:val="00A632C7"/>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3DF8"/>
    <w:rsid w:val="00A851CF"/>
    <w:rsid w:val="00A8598D"/>
    <w:rsid w:val="00A860B5"/>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2ED"/>
    <w:rsid w:val="00A95A11"/>
    <w:rsid w:val="00A95A1C"/>
    <w:rsid w:val="00A95B13"/>
    <w:rsid w:val="00A95B2F"/>
    <w:rsid w:val="00A96466"/>
    <w:rsid w:val="00A96ECE"/>
    <w:rsid w:val="00A9706A"/>
    <w:rsid w:val="00A97C17"/>
    <w:rsid w:val="00A97F9F"/>
    <w:rsid w:val="00AA01AB"/>
    <w:rsid w:val="00AA0C6D"/>
    <w:rsid w:val="00AA1509"/>
    <w:rsid w:val="00AA180F"/>
    <w:rsid w:val="00AA2265"/>
    <w:rsid w:val="00AA295D"/>
    <w:rsid w:val="00AA2EF3"/>
    <w:rsid w:val="00AA328D"/>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29"/>
    <w:rsid w:val="00AB28BF"/>
    <w:rsid w:val="00AB3F7F"/>
    <w:rsid w:val="00AB4155"/>
    <w:rsid w:val="00AB4426"/>
    <w:rsid w:val="00AB4FA1"/>
    <w:rsid w:val="00AB541F"/>
    <w:rsid w:val="00AB58A2"/>
    <w:rsid w:val="00AB6AC7"/>
    <w:rsid w:val="00AC05FE"/>
    <w:rsid w:val="00AC176C"/>
    <w:rsid w:val="00AC178A"/>
    <w:rsid w:val="00AC24CB"/>
    <w:rsid w:val="00AC3A27"/>
    <w:rsid w:val="00AC3ED4"/>
    <w:rsid w:val="00AC4477"/>
    <w:rsid w:val="00AC53B8"/>
    <w:rsid w:val="00AC5714"/>
    <w:rsid w:val="00AC5CCF"/>
    <w:rsid w:val="00AC5CD8"/>
    <w:rsid w:val="00AC62B1"/>
    <w:rsid w:val="00AC62C8"/>
    <w:rsid w:val="00AD0232"/>
    <w:rsid w:val="00AD049F"/>
    <w:rsid w:val="00AD1CA5"/>
    <w:rsid w:val="00AD2A98"/>
    <w:rsid w:val="00AD2CCF"/>
    <w:rsid w:val="00AD2F92"/>
    <w:rsid w:val="00AD36D8"/>
    <w:rsid w:val="00AD3CBD"/>
    <w:rsid w:val="00AD4A45"/>
    <w:rsid w:val="00AD5154"/>
    <w:rsid w:val="00AD59A0"/>
    <w:rsid w:val="00AD606C"/>
    <w:rsid w:val="00AD6CFA"/>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E684A"/>
    <w:rsid w:val="00AE7C18"/>
    <w:rsid w:val="00AF0A35"/>
    <w:rsid w:val="00AF13A5"/>
    <w:rsid w:val="00AF1FBC"/>
    <w:rsid w:val="00AF2C95"/>
    <w:rsid w:val="00AF39A5"/>
    <w:rsid w:val="00AF4747"/>
    <w:rsid w:val="00AF5229"/>
    <w:rsid w:val="00AF5371"/>
    <w:rsid w:val="00AF59C6"/>
    <w:rsid w:val="00AF5C95"/>
    <w:rsid w:val="00AF5FFF"/>
    <w:rsid w:val="00AF63CC"/>
    <w:rsid w:val="00AF73B0"/>
    <w:rsid w:val="00AF7744"/>
    <w:rsid w:val="00AF7B7B"/>
    <w:rsid w:val="00B01096"/>
    <w:rsid w:val="00B011E3"/>
    <w:rsid w:val="00B02319"/>
    <w:rsid w:val="00B02941"/>
    <w:rsid w:val="00B03119"/>
    <w:rsid w:val="00B03A0D"/>
    <w:rsid w:val="00B04386"/>
    <w:rsid w:val="00B04706"/>
    <w:rsid w:val="00B05295"/>
    <w:rsid w:val="00B0529E"/>
    <w:rsid w:val="00B05980"/>
    <w:rsid w:val="00B07406"/>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27E92"/>
    <w:rsid w:val="00B30EFF"/>
    <w:rsid w:val="00B311EF"/>
    <w:rsid w:val="00B3291E"/>
    <w:rsid w:val="00B32BDF"/>
    <w:rsid w:val="00B34162"/>
    <w:rsid w:val="00B3489D"/>
    <w:rsid w:val="00B34C46"/>
    <w:rsid w:val="00B35672"/>
    <w:rsid w:val="00B35F28"/>
    <w:rsid w:val="00B35F90"/>
    <w:rsid w:val="00B36538"/>
    <w:rsid w:val="00B370CD"/>
    <w:rsid w:val="00B376A7"/>
    <w:rsid w:val="00B37E13"/>
    <w:rsid w:val="00B37FBC"/>
    <w:rsid w:val="00B4002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0E"/>
    <w:rsid w:val="00B55CFA"/>
    <w:rsid w:val="00B56816"/>
    <w:rsid w:val="00B61243"/>
    <w:rsid w:val="00B61EFF"/>
    <w:rsid w:val="00B62170"/>
    <w:rsid w:val="00B626E2"/>
    <w:rsid w:val="00B628C9"/>
    <w:rsid w:val="00B62D76"/>
    <w:rsid w:val="00B62FBC"/>
    <w:rsid w:val="00B64A84"/>
    <w:rsid w:val="00B6533C"/>
    <w:rsid w:val="00B65C9F"/>
    <w:rsid w:val="00B65FCC"/>
    <w:rsid w:val="00B6645F"/>
    <w:rsid w:val="00B672E7"/>
    <w:rsid w:val="00B67408"/>
    <w:rsid w:val="00B675E5"/>
    <w:rsid w:val="00B6796C"/>
    <w:rsid w:val="00B7030E"/>
    <w:rsid w:val="00B70402"/>
    <w:rsid w:val="00B707B1"/>
    <w:rsid w:val="00B71164"/>
    <w:rsid w:val="00B71339"/>
    <w:rsid w:val="00B72327"/>
    <w:rsid w:val="00B72B68"/>
    <w:rsid w:val="00B737A4"/>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936"/>
    <w:rsid w:val="00B97F3B"/>
    <w:rsid w:val="00BA0040"/>
    <w:rsid w:val="00BA0F57"/>
    <w:rsid w:val="00BA174B"/>
    <w:rsid w:val="00BA26B0"/>
    <w:rsid w:val="00BA3566"/>
    <w:rsid w:val="00BA38DF"/>
    <w:rsid w:val="00BA4109"/>
    <w:rsid w:val="00BA4711"/>
    <w:rsid w:val="00BA4DA6"/>
    <w:rsid w:val="00BA4F27"/>
    <w:rsid w:val="00BA54C1"/>
    <w:rsid w:val="00BA5CE0"/>
    <w:rsid w:val="00BA6F3A"/>
    <w:rsid w:val="00BB0230"/>
    <w:rsid w:val="00BB0275"/>
    <w:rsid w:val="00BB0370"/>
    <w:rsid w:val="00BB06AE"/>
    <w:rsid w:val="00BB0C5C"/>
    <w:rsid w:val="00BB102F"/>
    <w:rsid w:val="00BB154A"/>
    <w:rsid w:val="00BB1E03"/>
    <w:rsid w:val="00BB2CFC"/>
    <w:rsid w:val="00BB327A"/>
    <w:rsid w:val="00BB38EE"/>
    <w:rsid w:val="00BB497B"/>
    <w:rsid w:val="00BB51F3"/>
    <w:rsid w:val="00BB61FE"/>
    <w:rsid w:val="00BB7627"/>
    <w:rsid w:val="00BC06C1"/>
    <w:rsid w:val="00BC14AC"/>
    <w:rsid w:val="00BC2070"/>
    <w:rsid w:val="00BC32C9"/>
    <w:rsid w:val="00BC3AA1"/>
    <w:rsid w:val="00BC3CA4"/>
    <w:rsid w:val="00BC4B3C"/>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5DC"/>
    <w:rsid w:val="00BD79EE"/>
    <w:rsid w:val="00BE156B"/>
    <w:rsid w:val="00BE250D"/>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1AC"/>
    <w:rsid w:val="00BF7309"/>
    <w:rsid w:val="00BF77D0"/>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336"/>
    <w:rsid w:val="00C405E7"/>
    <w:rsid w:val="00C40895"/>
    <w:rsid w:val="00C41017"/>
    <w:rsid w:val="00C42260"/>
    <w:rsid w:val="00C437A2"/>
    <w:rsid w:val="00C4429A"/>
    <w:rsid w:val="00C446DB"/>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5C5A"/>
    <w:rsid w:val="00C56B25"/>
    <w:rsid w:val="00C56B43"/>
    <w:rsid w:val="00C56CC1"/>
    <w:rsid w:val="00C578A9"/>
    <w:rsid w:val="00C57999"/>
    <w:rsid w:val="00C57F8A"/>
    <w:rsid w:val="00C603FC"/>
    <w:rsid w:val="00C605C1"/>
    <w:rsid w:val="00C60F38"/>
    <w:rsid w:val="00C62295"/>
    <w:rsid w:val="00C6293E"/>
    <w:rsid w:val="00C62964"/>
    <w:rsid w:val="00C6296A"/>
    <w:rsid w:val="00C62EFA"/>
    <w:rsid w:val="00C63B74"/>
    <w:rsid w:val="00C64605"/>
    <w:rsid w:val="00C65F46"/>
    <w:rsid w:val="00C668CC"/>
    <w:rsid w:val="00C66FA3"/>
    <w:rsid w:val="00C67517"/>
    <w:rsid w:val="00C67561"/>
    <w:rsid w:val="00C67CE4"/>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1F60"/>
    <w:rsid w:val="00C83561"/>
    <w:rsid w:val="00C83DBC"/>
    <w:rsid w:val="00C84742"/>
    <w:rsid w:val="00C84C1E"/>
    <w:rsid w:val="00C872E2"/>
    <w:rsid w:val="00C873C4"/>
    <w:rsid w:val="00C87FA7"/>
    <w:rsid w:val="00C901B2"/>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1D1E"/>
    <w:rsid w:val="00CA2A37"/>
    <w:rsid w:val="00CA312F"/>
    <w:rsid w:val="00CA3DF6"/>
    <w:rsid w:val="00CA4075"/>
    <w:rsid w:val="00CA47A9"/>
    <w:rsid w:val="00CA5DD3"/>
    <w:rsid w:val="00CA62AF"/>
    <w:rsid w:val="00CA651E"/>
    <w:rsid w:val="00CA6DD1"/>
    <w:rsid w:val="00CA7713"/>
    <w:rsid w:val="00CB0071"/>
    <w:rsid w:val="00CB353C"/>
    <w:rsid w:val="00CB3E57"/>
    <w:rsid w:val="00CB4C77"/>
    <w:rsid w:val="00CB4DB1"/>
    <w:rsid w:val="00CB5759"/>
    <w:rsid w:val="00CB5EDD"/>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6E65"/>
    <w:rsid w:val="00CC71C2"/>
    <w:rsid w:val="00CC7B8A"/>
    <w:rsid w:val="00CD017F"/>
    <w:rsid w:val="00CD0944"/>
    <w:rsid w:val="00CD0C44"/>
    <w:rsid w:val="00CD1B0E"/>
    <w:rsid w:val="00CD2003"/>
    <w:rsid w:val="00CD407B"/>
    <w:rsid w:val="00CD4164"/>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434"/>
    <w:rsid w:val="00CF692A"/>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1FCD"/>
    <w:rsid w:val="00D22C22"/>
    <w:rsid w:val="00D23554"/>
    <w:rsid w:val="00D23BF4"/>
    <w:rsid w:val="00D23CA4"/>
    <w:rsid w:val="00D24255"/>
    <w:rsid w:val="00D250C9"/>
    <w:rsid w:val="00D25CDC"/>
    <w:rsid w:val="00D25E77"/>
    <w:rsid w:val="00D25FF4"/>
    <w:rsid w:val="00D26283"/>
    <w:rsid w:val="00D268CB"/>
    <w:rsid w:val="00D277F5"/>
    <w:rsid w:val="00D279D7"/>
    <w:rsid w:val="00D304F5"/>
    <w:rsid w:val="00D3061F"/>
    <w:rsid w:val="00D31355"/>
    <w:rsid w:val="00D31438"/>
    <w:rsid w:val="00D3147A"/>
    <w:rsid w:val="00D31926"/>
    <w:rsid w:val="00D32706"/>
    <w:rsid w:val="00D328F9"/>
    <w:rsid w:val="00D32C82"/>
    <w:rsid w:val="00D33387"/>
    <w:rsid w:val="00D3368E"/>
    <w:rsid w:val="00D33CF3"/>
    <w:rsid w:val="00D353E8"/>
    <w:rsid w:val="00D35437"/>
    <w:rsid w:val="00D367C1"/>
    <w:rsid w:val="00D369AC"/>
    <w:rsid w:val="00D36C30"/>
    <w:rsid w:val="00D36C3B"/>
    <w:rsid w:val="00D37E2C"/>
    <w:rsid w:val="00D400F2"/>
    <w:rsid w:val="00D40689"/>
    <w:rsid w:val="00D40833"/>
    <w:rsid w:val="00D4169E"/>
    <w:rsid w:val="00D4248B"/>
    <w:rsid w:val="00D4481E"/>
    <w:rsid w:val="00D44DC5"/>
    <w:rsid w:val="00D461D1"/>
    <w:rsid w:val="00D46529"/>
    <w:rsid w:val="00D46932"/>
    <w:rsid w:val="00D47F22"/>
    <w:rsid w:val="00D47F87"/>
    <w:rsid w:val="00D50036"/>
    <w:rsid w:val="00D5042B"/>
    <w:rsid w:val="00D519F5"/>
    <w:rsid w:val="00D51AAB"/>
    <w:rsid w:val="00D51DCD"/>
    <w:rsid w:val="00D52869"/>
    <w:rsid w:val="00D52C7C"/>
    <w:rsid w:val="00D52D8A"/>
    <w:rsid w:val="00D53A21"/>
    <w:rsid w:val="00D540E8"/>
    <w:rsid w:val="00D548F2"/>
    <w:rsid w:val="00D54A70"/>
    <w:rsid w:val="00D55031"/>
    <w:rsid w:val="00D5582D"/>
    <w:rsid w:val="00D55C88"/>
    <w:rsid w:val="00D55EB1"/>
    <w:rsid w:val="00D562FA"/>
    <w:rsid w:val="00D57661"/>
    <w:rsid w:val="00D57F68"/>
    <w:rsid w:val="00D601CF"/>
    <w:rsid w:val="00D60519"/>
    <w:rsid w:val="00D60CE7"/>
    <w:rsid w:val="00D60ED1"/>
    <w:rsid w:val="00D611DE"/>
    <w:rsid w:val="00D61243"/>
    <w:rsid w:val="00D6137D"/>
    <w:rsid w:val="00D61A02"/>
    <w:rsid w:val="00D62143"/>
    <w:rsid w:val="00D64C52"/>
    <w:rsid w:val="00D67475"/>
    <w:rsid w:val="00D700F0"/>
    <w:rsid w:val="00D7067C"/>
    <w:rsid w:val="00D7078F"/>
    <w:rsid w:val="00D70DC5"/>
    <w:rsid w:val="00D71BF0"/>
    <w:rsid w:val="00D71E8A"/>
    <w:rsid w:val="00D7214F"/>
    <w:rsid w:val="00D7253F"/>
    <w:rsid w:val="00D7455E"/>
    <w:rsid w:val="00D74B5A"/>
    <w:rsid w:val="00D74D92"/>
    <w:rsid w:val="00D75251"/>
    <w:rsid w:val="00D76AFC"/>
    <w:rsid w:val="00D76CFB"/>
    <w:rsid w:val="00D773A7"/>
    <w:rsid w:val="00D77652"/>
    <w:rsid w:val="00D8089B"/>
    <w:rsid w:val="00D80A36"/>
    <w:rsid w:val="00D80AF3"/>
    <w:rsid w:val="00D82950"/>
    <w:rsid w:val="00D82EB0"/>
    <w:rsid w:val="00D83554"/>
    <w:rsid w:val="00D83EA2"/>
    <w:rsid w:val="00D853B0"/>
    <w:rsid w:val="00D8575A"/>
    <w:rsid w:val="00D85A3B"/>
    <w:rsid w:val="00D87496"/>
    <w:rsid w:val="00D8766A"/>
    <w:rsid w:val="00D87F3E"/>
    <w:rsid w:val="00D9051D"/>
    <w:rsid w:val="00D9056E"/>
    <w:rsid w:val="00D90696"/>
    <w:rsid w:val="00D9105E"/>
    <w:rsid w:val="00D91BDF"/>
    <w:rsid w:val="00D95F82"/>
    <w:rsid w:val="00D96E3D"/>
    <w:rsid w:val="00D97794"/>
    <w:rsid w:val="00D97930"/>
    <w:rsid w:val="00DA2EF0"/>
    <w:rsid w:val="00DA2FB5"/>
    <w:rsid w:val="00DA32FB"/>
    <w:rsid w:val="00DA344A"/>
    <w:rsid w:val="00DA3E1C"/>
    <w:rsid w:val="00DA41EC"/>
    <w:rsid w:val="00DA4E56"/>
    <w:rsid w:val="00DA5461"/>
    <w:rsid w:val="00DA586A"/>
    <w:rsid w:val="00DA5952"/>
    <w:rsid w:val="00DA6D5F"/>
    <w:rsid w:val="00DA74FC"/>
    <w:rsid w:val="00DB0783"/>
    <w:rsid w:val="00DB113B"/>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7EF"/>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F0313"/>
    <w:rsid w:val="00DF093C"/>
    <w:rsid w:val="00DF0C30"/>
    <w:rsid w:val="00DF0C8C"/>
    <w:rsid w:val="00DF1D0B"/>
    <w:rsid w:val="00DF432C"/>
    <w:rsid w:val="00DF4B6F"/>
    <w:rsid w:val="00DF5588"/>
    <w:rsid w:val="00DF60E5"/>
    <w:rsid w:val="00DF6704"/>
    <w:rsid w:val="00DF72D8"/>
    <w:rsid w:val="00DF7856"/>
    <w:rsid w:val="00E00A2C"/>
    <w:rsid w:val="00E017AF"/>
    <w:rsid w:val="00E01C25"/>
    <w:rsid w:val="00E027AD"/>
    <w:rsid w:val="00E02CBF"/>
    <w:rsid w:val="00E03BD4"/>
    <w:rsid w:val="00E05DA9"/>
    <w:rsid w:val="00E06F3C"/>
    <w:rsid w:val="00E07250"/>
    <w:rsid w:val="00E0751E"/>
    <w:rsid w:val="00E10168"/>
    <w:rsid w:val="00E10315"/>
    <w:rsid w:val="00E1061F"/>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084"/>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1C23"/>
    <w:rsid w:val="00E42534"/>
    <w:rsid w:val="00E44346"/>
    <w:rsid w:val="00E46662"/>
    <w:rsid w:val="00E46A5A"/>
    <w:rsid w:val="00E47890"/>
    <w:rsid w:val="00E50ADE"/>
    <w:rsid w:val="00E51CDC"/>
    <w:rsid w:val="00E524AB"/>
    <w:rsid w:val="00E5286E"/>
    <w:rsid w:val="00E530B6"/>
    <w:rsid w:val="00E53159"/>
    <w:rsid w:val="00E531EC"/>
    <w:rsid w:val="00E5371B"/>
    <w:rsid w:val="00E539DB"/>
    <w:rsid w:val="00E55686"/>
    <w:rsid w:val="00E558D2"/>
    <w:rsid w:val="00E55F99"/>
    <w:rsid w:val="00E60330"/>
    <w:rsid w:val="00E609E5"/>
    <w:rsid w:val="00E61106"/>
    <w:rsid w:val="00E612FA"/>
    <w:rsid w:val="00E61581"/>
    <w:rsid w:val="00E619B0"/>
    <w:rsid w:val="00E61C33"/>
    <w:rsid w:val="00E624D0"/>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3F45"/>
    <w:rsid w:val="00E7579B"/>
    <w:rsid w:val="00E76789"/>
    <w:rsid w:val="00E76BA0"/>
    <w:rsid w:val="00E77092"/>
    <w:rsid w:val="00E77F9E"/>
    <w:rsid w:val="00E8001D"/>
    <w:rsid w:val="00E812C9"/>
    <w:rsid w:val="00E829A6"/>
    <w:rsid w:val="00E844D6"/>
    <w:rsid w:val="00E855C2"/>
    <w:rsid w:val="00E85DA5"/>
    <w:rsid w:val="00E86264"/>
    <w:rsid w:val="00E8745F"/>
    <w:rsid w:val="00E87ABD"/>
    <w:rsid w:val="00E90782"/>
    <w:rsid w:val="00E914A6"/>
    <w:rsid w:val="00E91B11"/>
    <w:rsid w:val="00E91B2C"/>
    <w:rsid w:val="00E922BC"/>
    <w:rsid w:val="00E92809"/>
    <w:rsid w:val="00E94088"/>
    <w:rsid w:val="00E94887"/>
    <w:rsid w:val="00E95067"/>
    <w:rsid w:val="00E95AFC"/>
    <w:rsid w:val="00E95B10"/>
    <w:rsid w:val="00E96647"/>
    <w:rsid w:val="00E96A27"/>
    <w:rsid w:val="00E97BD6"/>
    <w:rsid w:val="00E97FBB"/>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343"/>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2A2"/>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0E9D"/>
    <w:rsid w:val="00F03846"/>
    <w:rsid w:val="00F03EA4"/>
    <w:rsid w:val="00F0492E"/>
    <w:rsid w:val="00F0497D"/>
    <w:rsid w:val="00F04EC6"/>
    <w:rsid w:val="00F0522C"/>
    <w:rsid w:val="00F05451"/>
    <w:rsid w:val="00F0591B"/>
    <w:rsid w:val="00F0745D"/>
    <w:rsid w:val="00F074ED"/>
    <w:rsid w:val="00F1059D"/>
    <w:rsid w:val="00F10A84"/>
    <w:rsid w:val="00F12A35"/>
    <w:rsid w:val="00F12BBF"/>
    <w:rsid w:val="00F12D20"/>
    <w:rsid w:val="00F131E7"/>
    <w:rsid w:val="00F13788"/>
    <w:rsid w:val="00F1378E"/>
    <w:rsid w:val="00F1488A"/>
    <w:rsid w:val="00F15A5D"/>
    <w:rsid w:val="00F16F53"/>
    <w:rsid w:val="00F17BB4"/>
    <w:rsid w:val="00F17D70"/>
    <w:rsid w:val="00F20554"/>
    <w:rsid w:val="00F20C53"/>
    <w:rsid w:val="00F217D6"/>
    <w:rsid w:val="00F2270B"/>
    <w:rsid w:val="00F23A0B"/>
    <w:rsid w:val="00F23F7F"/>
    <w:rsid w:val="00F2435D"/>
    <w:rsid w:val="00F25162"/>
    <w:rsid w:val="00F25925"/>
    <w:rsid w:val="00F25A60"/>
    <w:rsid w:val="00F26388"/>
    <w:rsid w:val="00F26C2E"/>
    <w:rsid w:val="00F272BA"/>
    <w:rsid w:val="00F27E8B"/>
    <w:rsid w:val="00F308FF"/>
    <w:rsid w:val="00F30E28"/>
    <w:rsid w:val="00F31CB8"/>
    <w:rsid w:val="00F33053"/>
    <w:rsid w:val="00F33907"/>
    <w:rsid w:val="00F33CF1"/>
    <w:rsid w:val="00F348AD"/>
    <w:rsid w:val="00F36178"/>
    <w:rsid w:val="00F36408"/>
    <w:rsid w:val="00F36795"/>
    <w:rsid w:val="00F3688B"/>
    <w:rsid w:val="00F37F2B"/>
    <w:rsid w:val="00F4071B"/>
    <w:rsid w:val="00F40B91"/>
    <w:rsid w:val="00F40BBD"/>
    <w:rsid w:val="00F41241"/>
    <w:rsid w:val="00F435FD"/>
    <w:rsid w:val="00F452E7"/>
    <w:rsid w:val="00F45BDE"/>
    <w:rsid w:val="00F46048"/>
    <w:rsid w:val="00F466FB"/>
    <w:rsid w:val="00F502BD"/>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8A0"/>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55A"/>
    <w:rsid w:val="00F75C01"/>
    <w:rsid w:val="00F760E0"/>
    <w:rsid w:val="00F7711B"/>
    <w:rsid w:val="00F77F93"/>
    <w:rsid w:val="00F81A57"/>
    <w:rsid w:val="00F82E20"/>
    <w:rsid w:val="00F83A54"/>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2511"/>
    <w:rsid w:val="00FA26C9"/>
    <w:rsid w:val="00FA515C"/>
    <w:rsid w:val="00FA565C"/>
    <w:rsid w:val="00FA5978"/>
    <w:rsid w:val="00FA5F33"/>
    <w:rsid w:val="00FA5FCB"/>
    <w:rsid w:val="00FA6635"/>
    <w:rsid w:val="00FA66FD"/>
    <w:rsid w:val="00FA67F9"/>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AE"/>
    <w:rsid w:val="00FD570F"/>
    <w:rsid w:val="00FD5C76"/>
    <w:rsid w:val="00FD73F2"/>
    <w:rsid w:val="00FD7B14"/>
    <w:rsid w:val="00FE016C"/>
    <w:rsid w:val="00FE147A"/>
    <w:rsid w:val="00FE1487"/>
    <w:rsid w:val="00FE1D09"/>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514"/>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unhideWhenUsed/>
    <w:rsid w:val="00BC748B"/>
    <w:rPr>
      <w:sz w:val="16"/>
      <w:szCs w:val="16"/>
    </w:rPr>
  </w:style>
  <w:style w:type="paragraph" w:styleId="Textkomente">
    <w:name w:val="annotation text"/>
    <w:basedOn w:val="Normln"/>
    <w:link w:val="TextkomenteChar"/>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unhideWhenUsed/>
    <w:rsid w:val="00BC748B"/>
    <w:rPr>
      <w:sz w:val="16"/>
      <w:szCs w:val="16"/>
    </w:rPr>
  </w:style>
  <w:style w:type="paragraph" w:styleId="Textkomente">
    <w:name w:val="annotation text"/>
    <w:basedOn w:val="Normln"/>
    <w:link w:val="TextkomenteChar"/>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agri.cz/" TargetMode="External"/><Relationship Id="rId4" Type="http://schemas.microsoft.com/office/2007/relationships/stylesWithEffects" Target="stylesWithEffects.xml"/><Relationship Id="rId9" Type="http://schemas.openxmlformats.org/officeDocument/2006/relationships/hyperlink" Target="mailto:jan.brabec@pvl.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1DFC6-2E59-4718-91ED-63A8CACE1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19</TotalTime>
  <Pages>17</Pages>
  <Words>7773</Words>
  <Characters>45863</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53529</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6422537</vt:i4>
      </vt:variant>
      <vt:variant>
        <vt:i4>0</vt:i4>
      </vt:variant>
      <vt:variant>
        <vt:i4>0</vt:i4>
      </vt:variant>
      <vt:variant>
        <vt:i4>5</vt:i4>
      </vt:variant>
      <vt:variant>
        <vt:lpwstr>mailto:jan.brabec@pvl.cz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7</cp:revision>
  <cp:lastPrinted>2019-09-06T14:28:00Z</cp:lastPrinted>
  <dcterms:created xsi:type="dcterms:W3CDTF">2019-09-04T05:59:00Z</dcterms:created>
  <dcterms:modified xsi:type="dcterms:W3CDTF">2019-10-29T14:29:00Z</dcterms:modified>
</cp:coreProperties>
</file>